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78477" w14:textId="7C36DF2B" w:rsidR="00155BC7" w:rsidRPr="00155BC7" w:rsidRDefault="00155BC7" w:rsidP="00155BC7">
      <w:pPr>
        <w:pStyle w:val="Header"/>
        <w:jc w:val="center"/>
        <w:rPr>
          <w:rFonts w:ascii="Times New Roman" w:hAnsi="Times New Roman"/>
          <w:b/>
          <w:sz w:val="24"/>
          <w:szCs w:val="24"/>
        </w:rPr>
      </w:pPr>
      <w:r w:rsidRPr="00155BC7">
        <w:rPr>
          <w:rFonts w:ascii="Times New Roman" w:hAnsi="Times New Roman"/>
          <w:b/>
          <w:sz w:val="24"/>
          <w:szCs w:val="24"/>
        </w:rPr>
        <w:t>ATTACHMENT 1</w:t>
      </w:r>
      <w:r w:rsidR="0093587E">
        <w:rPr>
          <w:rFonts w:ascii="Times New Roman" w:hAnsi="Times New Roman"/>
          <w:b/>
          <w:sz w:val="24"/>
          <w:szCs w:val="24"/>
        </w:rPr>
        <w:t>0</w:t>
      </w:r>
    </w:p>
    <w:p w14:paraId="70D1BFFD" w14:textId="77777777" w:rsidR="00155BC7" w:rsidRPr="00155BC7" w:rsidRDefault="00155BC7" w:rsidP="00155BC7">
      <w:pPr>
        <w:pStyle w:val="Header"/>
        <w:jc w:val="center"/>
        <w:rPr>
          <w:rFonts w:ascii="Times New Roman" w:hAnsi="Times New Roman"/>
          <w:b/>
          <w:sz w:val="24"/>
          <w:szCs w:val="24"/>
        </w:rPr>
      </w:pPr>
    </w:p>
    <w:p w14:paraId="39BF495E" w14:textId="490E51B6" w:rsidR="00652F73" w:rsidRPr="00155BC7" w:rsidRDefault="00155BC7" w:rsidP="00155BC7">
      <w:pPr>
        <w:pStyle w:val="Header"/>
        <w:jc w:val="center"/>
        <w:rPr>
          <w:rFonts w:ascii="Times New Roman" w:hAnsi="Times New Roman"/>
          <w:b/>
          <w:sz w:val="28"/>
          <w:szCs w:val="28"/>
        </w:rPr>
      </w:pPr>
      <w:r w:rsidRPr="00155BC7">
        <w:rPr>
          <w:rFonts w:ascii="Times New Roman" w:hAnsi="Times New Roman"/>
          <w:b/>
          <w:sz w:val="28"/>
          <w:szCs w:val="28"/>
        </w:rPr>
        <w:t>Form for Vendor</w:t>
      </w:r>
      <w:r w:rsidR="00480512">
        <w:rPr>
          <w:rFonts w:ascii="Times New Roman" w:hAnsi="Times New Roman"/>
          <w:b/>
          <w:sz w:val="28"/>
          <w:szCs w:val="28"/>
        </w:rPr>
        <w:t xml:space="preserve"> Question</w:t>
      </w:r>
      <w:r w:rsidRPr="00155BC7">
        <w:rPr>
          <w:rFonts w:ascii="Times New Roman" w:hAnsi="Times New Roman"/>
          <w:b/>
          <w:sz w:val="28"/>
          <w:szCs w:val="28"/>
        </w:rPr>
        <w:t xml:space="preserve"> Submission </w:t>
      </w:r>
    </w:p>
    <w:p w14:paraId="7A6E69BF" w14:textId="77777777" w:rsidR="00652F73" w:rsidRDefault="00652F73" w:rsidP="00652F73">
      <w:pPr>
        <w:pStyle w:val="TableTitle"/>
        <w:rPr>
          <w:rFonts w:cs="Arial"/>
          <w:sz w:val="20"/>
          <w:szCs w:val="20"/>
        </w:rPr>
      </w:pPr>
    </w:p>
    <w:tbl>
      <w:tblPr>
        <w:tblW w:w="138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392"/>
        <w:gridCol w:w="4392"/>
        <w:gridCol w:w="4392"/>
      </w:tblGrid>
      <w:tr w:rsidR="00A309A7" w:rsidRPr="00A309A7" w14:paraId="283EBE10" w14:textId="77777777" w:rsidTr="002055FD">
        <w:trPr>
          <w:cantSplit/>
          <w:trHeight w:val="135"/>
          <w:tblHeader/>
        </w:trPr>
        <w:tc>
          <w:tcPr>
            <w:tcW w:w="648" w:type="dxa"/>
            <w:tcBorders>
              <w:top w:val="thinThickSmallGap" w:sz="24" w:space="0" w:color="000066"/>
              <w:bottom w:val="single" w:sz="4" w:space="0" w:color="auto"/>
              <w:right w:val="single" w:sz="4" w:space="0" w:color="FFFFFF"/>
            </w:tcBorders>
            <w:shd w:val="clear" w:color="auto" w:fill="000066"/>
          </w:tcPr>
          <w:p w14:paraId="78DBB2FA" w14:textId="77777777" w:rsidR="00A66746" w:rsidRPr="00A309A7" w:rsidRDefault="002055FD" w:rsidP="002055FD">
            <w:pPr>
              <w:pStyle w:val="TableTitle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Q </w:t>
            </w:r>
            <w:r w:rsidR="00A66746" w:rsidRPr="00A309A7">
              <w:rPr>
                <w:rFonts w:asciiTheme="minorHAnsi" w:hAnsiTheme="minorHAnsi" w:cs="Arial"/>
                <w:sz w:val="22"/>
                <w:szCs w:val="22"/>
              </w:rPr>
              <w:t>#</w:t>
            </w:r>
          </w:p>
        </w:tc>
        <w:tc>
          <w:tcPr>
            <w:tcW w:w="4392" w:type="dxa"/>
            <w:tcBorders>
              <w:top w:val="thinThickSmallGap" w:sz="24" w:space="0" w:color="000066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66"/>
          </w:tcPr>
          <w:p w14:paraId="1F6E24EC" w14:textId="77777777" w:rsidR="00A66746" w:rsidRPr="00A309A7" w:rsidRDefault="00A309A7" w:rsidP="00A309A7">
            <w:pPr>
              <w:pStyle w:val="TableTitle"/>
              <w:ind w:left="381"/>
              <w:rPr>
                <w:rFonts w:asciiTheme="minorHAnsi" w:hAnsiTheme="minorHAnsi" w:cs="Arial"/>
                <w:sz w:val="22"/>
                <w:szCs w:val="22"/>
              </w:rPr>
            </w:pPr>
            <w:r w:rsidRPr="00A309A7">
              <w:rPr>
                <w:rFonts w:asciiTheme="minorHAnsi" w:hAnsiTheme="minorHAnsi" w:cs="Arial"/>
                <w:sz w:val="22"/>
                <w:szCs w:val="22"/>
              </w:rPr>
              <w:t>Questions</w:t>
            </w:r>
          </w:p>
        </w:tc>
        <w:tc>
          <w:tcPr>
            <w:tcW w:w="4392" w:type="dxa"/>
            <w:tcBorders>
              <w:top w:val="thinThickSmallGap" w:sz="24" w:space="0" w:color="000066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66"/>
          </w:tcPr>
          <w:p w14:paraId="5F8B2E33" w14:textId="40A2795E" w:rsidR="00D35E84" w:rsidRPr="00B04661" w:rsidRDefault="00A309A7" w:rsidP="00D35E84">
            <w:pPr>
              <w:pStyle w:val="TableTitle"/>
              <w:ind w:left="237"/>
              <w:jc w:val="center"/>
              <w:rPr>
                <w:rFonts w:asciiTheme="minorHAnsi" w:hAnsiTheme="minorHAnsi" w:cs="Arial"/>
                <w:sz w:val="22"/>
                <w:szCs w:val="22"/>
                <w:lang w:val="fr-FR"/>
              </w:rPr>
            </w:pP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>RF</w:t>
            </w:r>
            <w:r w:rsidR="00423B8C">
              <w:rPr>
                <w:rFonts w:asciiTheme="minorHAnsi" w:hAnsiTheme="minorHAnsi" w:cs="Arial"/>
                <w:sz w:val="22"/>
                <w:szCs w:val="22"/>
                <w:lang w:val="fr-FR"/>
              </w:rPr>
              <w:t>P</w:t>
            </w: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 xml:space="preserve"> Reference</w:t>
            </w:r>
            <w:r w:rsidR="002055FD"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 xml:space="preserve"> </w:t>
            </w:r>
          </w:p>
          <w:p w14:paraId="79784AC4" w14:textId="77777777" w:rsidR="00A66746" w:rsidRPr="00B04661" w:rsidRDefault="002055FD" w:rsidP="00D35E84">
            <w:pPr>
              <w:pStyle w:val="TableTitle"/>
              <w:ind w:left="237"/>
              <w:jc w:val="center"/>
              <w:rPr>
                <w:rFonts w:asciiTheme="minorHAnsi" w:hAnsiTheme="minorHAnsi" w:cs="Arial"/>
                <w:sz w:val="22"/>
                <w:szCs w:val="22"/>
                <w:lang w:val="fr-FR"/>
              </w:rPr>
            </w:pP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>(</w:t>
            </w:r>
            <w:r w:rsidR="00D35E84"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 xml:space="preserve">Document &amp; </w:t>
            </w: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>Page-Section-Item)</w:t>
            </w:r>
          </w:p>
        </w:tc>
        <w:tc>
          <w:tcPr>
            <w:tcW w:w="4392" w:type="dxa"/>
            <w:tcBorders>
              <w:top w:val="thinThickSmallGap" w:sz="24" w:space="0" w:color="000066"/>
              <w:left w:val="single" w:sz="4" w:space="0" w:color="FFFFFF"/>
              <w:bottom w:val="single" w:sz="4" w:space="0" w:color="auto"/>
            </w:tcBorders>
            <w:shd w:val="clear" w:color="auto" w:fill="000066"/>
          </w:tcPr>
          <w:p w14:paraId="16D94528" w14:textId="77777777" w:rsidR="00A66746" w:rsidRPr="00A309A7" w:rsidRDefault="00330C38" w:rsidP="002055FD">
            <w:pPr>
              <w:pStyle w:val="TableTitle"/>
              <w:ind w:left="450"/>
              <w:rPr>
                <w:rFonts w:asciiTheme="minorHAnsi" w:hAnsiTheme="minorHAnsi" w:cs="Arial"/>
                <w:sz w:val="22"/>
                <w:szCs w:val="22"/>
              </w:rPr>
            </w:pPr>
            <w:r w:rsidRPr="00A309A7">
              <w:rPr>
                <w:rFonts w:asciiTheme="minorHAnsi" w:hAnsiTheme="minorHAnsi" w:cs="Arial"/>
                <w:sz w:val="22"/>
                <w:szCs w:val="22"/>
              </w:rPr>
              <w:t>Answers</w:t>
            </w:r>
          </w:p>
        </w:tc>
      </w:tr>
      <w:tr w:rsidR="00A309A7" w:rsidRPr="00A309A7" w14:paraId="19AAB609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  <w:vAlign w:val="center"/>
          </w:tcPr>
          <w:p w14:paraId="0A0E3DF0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5F6AD6A9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20B9ED42" w14:textId="77777777" w:rsidR="00047B6C" w:rsidRPr="002055FD" w:rsidRDefault="00047B6C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17CFCAFB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0D721A33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4516293F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2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3935A4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73CBDA06" w14:textId="77777777" w:rsidR="00A94699" w:rsidRPr="002055FD" w:rsidRDefault="00A94699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780559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7CB77D01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  <w:vAlign w:val="center"/>
          </w:tcPr>
          <w:p w14:paraId="6D63DB89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3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2AE9FBC6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6D6CAF12" w14:textId="77777777" w:rsidR="00047B6C" w:rsidRPr="002055FD" w:rsidRDefault="00047B6C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7D854510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13623CC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  <w:vAlign w:val="center"/>
          </w:tcPr>
          <w:p w14:paraId="26439BDB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4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0ABEEA3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592C08A9" w14:textId="77777777" w:rsidR="00047B6C" w:rsidRPr="002055FD" w:rsidRDefault="00047B6C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09551C95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C806A3E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35080E45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5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1839A5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69683AD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A64A62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10903A1E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5578A1CA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6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E3B759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2DFD9990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F9070B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F6FBDD3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081253F7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7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2BCDA6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257D2582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14BBA6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09F4454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6CD21E6B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8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E5D5BF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3345E95D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65A9F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3E616CA2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190D17B2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9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52BE9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4F665FCD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76171D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23100A3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3A914610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10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39AB0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296315DE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4AB5E5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2D4637AF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4CF23D03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11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041B8717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2F1A3F85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1D0393B5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39EEB8B3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79D2FF80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12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2EA0C3EB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6888CFEE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639DDB30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6DFD08BF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163072F6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13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5BB7093A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17E9E950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03A8637B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25D56FA8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1F4587E4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14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497AFD16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0E4C04DE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15638441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</w:tbl>
    <w:p w14:paraId="082942CC" w14:textId="77777777" w:rsidR="009B0BA6" w:rsidRDefault="009B0BA6"/>
    <w:sectPr w:rsidR="009B0BA6" w:rsidSect="00A52D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 w:code="1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4EDAE" w14:textId="77777777" w:rsidR="006C6685" w:rsidRDefault="006C6685">
      <w:r>
        <w:separator/>
      </w:r>
    </w:p>
  </w:endnote>
  <w:endnote w:type="continuationSeparator" w:id="0">
    <w:p w14:paraId="0167401B" w14:textId="77777777" w:rsidR="006C6685" w:rsidRDefault="006C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BDBCA" w14:textId="77777777" w:rsidR="009F6DDB" w:rsidRDefault="009F6DD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27C99" w14:textId="77777777" w:rsidR="00A94699" w:rsidRPr="00047B6C" w:rsidRDefault="00753800">
    <w:pPr>
      <w:pStyle w:val="Footer"/>
      <w:jc w:val="center"/>
      <w:rPr>
        <w:rFonts w:ascii="Arial Unicode MS" w:eastAsia="Arial Unicode MS" w:hAnsi="Arial Unicode MS" w:cs="Arial Unicode MS"/>
        <w:i/>
        <w:sz w:val="24"/>
        <w:szCs w:val="24"/>
      </w:rPr>
    </w:pPr>
    <w:r w:rsidRPr="00047B6C">
      <w:rPr>
        <w:rFonts w:ascii="Arial Unicode MS" w:eastAsia="Arial Unicode MS" w:hAnsi="Arial Unicode MS" w:cs="Arial Unicode MS"/>
        <w:i/>
        <w:sz w:val="24"/>
        <w:szCs w:val="24"/>
      </w:rPr>
      <w:t>~ Page</w:t>
    </w:r>
    <w:r w:rsidR="00A94699" w:rsidRPr="00047B6C">
      <w:rPr>
        <w:rFonts w:ascii="Arial Unicode MS" w:eastAsia="Arial Unicode MS" w:hAnsi="Arial Unicode MS" w:cs="Arial Unicode MS"/>
        <w:i/>
        <w:sz w:val="24"/>
        <w:szCs w:val="24"/>
      </w:rPr>
      <w:t xml:space="preserve"> </w:t>
    </w:r>
    <w:sdt>
      <w:sdtPr>
        <w:rPr>
          <w:rFonts w:ascii="Arial Unicode MS" w:eastAsia="Arial Unicode MS" w:hAnsi="Arial Unicode MS" w:cs="Arial Unicode MS"/>
          <w:i/>
          <w:sz w:val="24"/>
          <w:szCs w:val="24"/>
        </w:rPr>
        <w:id w:val="23851976"/>
        <w:docPartObj>
          <w:docPartGallery w:val="Page Numbers (Bottom of Page)"/>
          <w:docPartUnique/>
        </w:docPartObj>
      </w:sdtPr>
      <w:sdtEndPr/>
      <w:sdtContent>
        <w:r w:rsidR="008156D1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fldChar w:fldCharType="begin"/>
        </w:r>
        <w:r w:rsidR="00A94699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instrText xml:space="preserve"> PAGE   \* MERGEFORMAT </w:instrText>
        </w:r>
        <w:r w:rsidR="008156D1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fldChar w:fldCharType="separate"/>
        </w:r>
        <w:r w:rsidR="008F435B">
          <w:rPr>
            <w:rFonts w:ascii="Arial Unicode MS" w:eastAsia="Arial Unicode MS" w:hAnsi="Arial Unicode MS" w:cs="Arial Unicode MS"/>
            <w:i/>
            <w:noProof/>
            <w:sz w:val="24"/>
            <w:szCs w:val="24"/>
          </w:rPr>
          <w:t>1</w:t>
        </w:r>
        <w:r w:rsidR="008156D1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fldChar w:fldCharType="end"/>
        </w:r>
        <w:r w:rsidR="00A94699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t xml:space="preserve"> </w:t>
        </w:r>
        <w:r w:rsidR="00047B6C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t xml:space="preserve"> </w:t>
        </w:r>
        <w:r w:rsidR="00A94699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t>~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2580F" w14:textId="77777777" w:rsidR="009F6DDB" w:rsidRDefault="009F6D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14DC12" w14:textId="77777777" w:rsidR="006C6685" w:rsidRDefault="006C6685">
      <w:r>
        <w:separator/>
      </w:r>
    </w:p>
  </w:footnote>
  <w:footnote w:type="continuationSeparator" w:id="0">
    <w:p w14:paraId="1775BD00" w14:textId="77777777" w:rsidR="006C6685" w:rsidRDefault="006C66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7D4B2" w14:textId="77777777" w:rsidR="009F6DDB" w:rsidRDefault="009F6DD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D4D9A" w14:textId="77777777" w:rsidR="009F6DDB" w:rsidRPr="00B4679D" w:rsidRDefault="009F6DDB" w:rsidP="009F6DDB">
    <w:pPr>
      <w:rPr>
        <w:rFonts w:ascii="Times New Roman" w:hAnsi="Times New Roman"/>
        <w:iCs/>
        <w:sz w:val="20"/>
      </w:rPr>
    </w:pPr>
    <w:r>
      <w:rPr>
        <w:rFonts w:ascii="Times New Roman" w:hAnsi="Times New Roman"/>
        <w:iCs/>
        <w:sz w:val="20"/>
      </w:rPr>
      <w:t xml:space="preserve">RFP Title: </w:t>
    </w:r>
    <w:r w:rsidRPr="00F40D1A">
      <w:rPr>
        <w:rFonts w:ascii="Times New Roman" w:hAnsi="Times New Roman"/>
        <w:iCs/>
        <w:sz w:val="20"/>
      </w:rPr>
      <w:t>Staffing and Evaluation of Post Release Community Supervision Reentry Court for Alameda County</w:t>
    </w:r>
  </w:p>
  <w:p w14:paraId="0176EA29" w14:textId="77777777" w:rsidR="009F6DDB" w:rsidRPr="00F40D1A" w:rsidRDefault="009F6DDB" w:rsidP="009F6DDB">
    <w:pPr>
      <w:rPr>
        <w:rFonts w:ascii="Times New Roman" w:hAnsi="Times New Roman"/>
        <w:sz w:val="20"/>
      </w:rPr>
    </w:pPr>
    <w:r>
      <w:rPr>
        <w:rFonts w:ascii="Times New Roman" w:hAnsi="Times New Roman"/>
        <w:iCs/>
        <w:sz w:val="20"/>
      </w:rPr>
      <w:t xml:space="preserve">RFP Number: </w:t>
    </w:r>
    <w:r w:rsidRPr="00F40D1A">
      <w:rPr>
        <w:rFonts w:ascii="Times New Roman" w:hAnsi="Times New Roman"/>
        <w:iCs/>
        <w:sz w:val="20"/>
      </w:rPr>
      <w:t>SC 6666.2023.4.CF</w:t>
    </w:r>
  </w:p>
  <w:p w14:paraId="55646FA5" w14:textId="77777777" w:rsidR="00697B88" w:rsidRDefault="00697B88" w:rsidP="00697B8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F1E47" w14:textId="77777777" w:rsidR="009F6DDB" w:rsidRDefault="009F6D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D72A04A8"/>
    <w:lvl w:ilvl="0">
      <w:numFmt w:val="bullet"/>
      <w:lvlText w:val="*"/>
      <w:lvlJc w:val="left"/>
    </w:lvl>
  </w:abstractNum>
  <w:abstractNum w:abstractNumId="1" w15:restartNumberingAfterBreak="0">
    <w:nsid w:val="0AB749E5"/>
    <w:multiLevelType w:val="hybridMultilevel"/>
    <w:tmpl w:val="C19E59FC"/>
    <w:lvl w:ilvl="0" w:tplc="B308ADB4">
      <w:start w:val="1"/>
      <w:numFmt w:val="bullet"/>
      <w:pStyle w:val="TableBullet"/>
      <w:lvlText w:val="•"/>
      <w:lvlJc w:val="left"/>
      <w:pPr>
        <w:tabs>
          <w:tab w:val="num" w:pos="360"/>
        </w:tabs>
        <w:ind w:left="360" w:hanging="187"/>
      </w:pPr>
      <w:rPr>
        <w:rFonts w:ascii="Verdana" w:hAnsi="Verdana" w:cs="Times New Roman" w:hint="default"/>
        <w:b w:val="0"/>
        <w:i w:val="0"/>
        <w:color w:val="00000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A77D9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E30CC6"/>
    <w:multiLevelType w:val="hybridMultilevel"/>
    <w:tmpl w:val="EB7ED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770145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6FE5FAE"/>
    <w:multiLevelType w:val="hybridMultilevel"/>
    <w:tmpl w:val="CC2E7A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61F2A39"/>
    <w:multiLevelType w:val="hybridMultilevel"/>
    <w:tmpl w:val="BCB03D3A"/>
    <w:lvl w:ilvl="0" w:tplc="28A22986">
      <w:start w:val="1"/>
      <w:numFmt w:val="bullet"/>
      <w:lvlText w:val="‣"/>
      <w:lvlJc w:val="left"/>
      <w:pPr>
        <w:ind w:left="720" w:hanging="360"/>
      </w:pPr>
      <w:rPr>
        <w:rFonts w:ascii="Arial Unicode MS" w:eastAsia="Arial Unicode MS" w:hAnsi="Arial Unicode MS" w:hint="eastAsia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7F1DB2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D6669B4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DED0D7D"/>
    <w:multiLevelType w:val="multilevel"/>
    <w:tmpl w:val="C19E59FC"/>
    <w:lvl w:ilvl="0">
      <w:start w:val="1"/>
      <w:numFmt w:val="bullet"/>
      <w:lvlText w:val="•"/>
      <w:lvlJc w:val="left"/>
      <w:pPr>
        <w:tabs>
          <w:tab w:val="num" w:pos="360"/>
        </w:tabs>
        <w:ind w:left="360" w:hanging="187"/>
      </w:pPr>
      <w:rPr>
        <w:rFonts w:ascii="Verdana" w:hAnsi="Verdana" w:cs="Times New Roman" w:hint="default"/>
        <w:b w:val="0"/>
        <w:i w:val="0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61170152">
    <w:abstractNumId w:val="1"/>
  </w:num>
  <w:num w:numId="2" w16cid:durableId="548539716">
    <w:abstractNumId w:val="0"/>
    <w:lvlOverride w:ilvl="0">
      <w:lvl w:ilvl="0">
        <w:numFmt w:val="bullet"/>
        <w:lvlText w:val=""/>
        <w:legacy w:legacy="1" w:legacySpace="0" w:legacyIndent="198"/>
        <w:lvlJc w:val="left"/>
        <w:rPr>
          <w:rFonts w:ascii="Symbol" w:hAnsi="Symbol" w:hint="default"/>
        </w:rPr>
      </w:lvl>
    </w:lvlOverride>
  </w:num>
  <w:num w:numId="3" w16cid:durableId="442841012">
    <w:abstractNumId w:val="3"/>
  </w:num>
  <w:num w:numId="4" w16cid:durableId="180441786">
    <w:abstractNumId w:val="5"/>
  </w:num>
  <w:num w:numId="5" w16cid:durableId="556401615">
    <w:abstractNumId w:val="9"/>
  </w:num>
  <w:num w:numId="6" w16cid:durableId="3565416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35488184">
    <w:abstractNumId w:val="2"/>
  </w:num>
  <w:num w:numId="8" w16cid:durableId="558050763">
    <w:abstractNumId w:val="4"/>
  </w:num>
  <w:num w:numId="9" w16cid:durableId="1751274566">
    <w:abstractNumId w:val="7"/>
  </w:num>
  <w:num w:numId="10" w16cid:durableId="1074812088">
    <w:abstractNumId w:val="8"/>
  </w:num>
  <w:num w:numId="11" w16cid:durableId="5723570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46"/>
    <w:rsid w:val="00003180"/>
    <w:rsid w:val="0000619C"/>
    <w:rsid w:val="00047B6C"/>
    <w:rsid w:val="000724F2"/>
    <w:rsid w:val="00073466"/>
    <w:rsid w:val="00076CE7"/>
    <w:rsid w:val="000857EE"/>
    <w:rsid w:val="00086084"/>
    <w:rsid w:val="00091F85"/>
    <w:rsid w:val="00092A70"/>
    <w:rsid w:val="00096B57"/>
    <w:rsid w:val="000B3E8F"/>
    <w:rsid w:val="000C612B"/>
    <w:rsid w:val="000F008A"/>
    <w:rsid w:val="000F5DE6"/>
    <w:rsid w:val="00102E27"/>
    <w:rsid w:val="00123DA6"/>
    <w:rsid w:val="001300C1"/>
    <w:rsid w:val="001450F4"/>
    <w:rsid w:val="00155BC7"/>
    <w:rsid w:val="001579F7"/>
    <w:rsid w:val="00163701"/>
    <w:rsid w:val="001669FC"/>
    <w:rsid w:val="001703C4"/>
    <w:rsid w:val="00182237"/>
    <w:rsid w:val="001832D1"/>
    <w:rsid w:val="0018337B"/>
    <w:rsid w:val="0018454A"/>
    <w:rsid w:val="00195680"/>
    <w:rsid w:val="001970E6"/>
    <w:rsid w:val="001A3105"/>
    <w:rsid w:val="001B104B"/>
    <w:rsid w:val="001E2C22"/>
    <w:rsid w:val="001F4BC7"/>
    <w:rsid w:val="00200C6B"/>
    <w:rsid w:val="00200EB0"/>
    <w:rsid w:val="002055FD"/>
    <w:rsid w:val="002271C1"/>
    <w:rsid w:val="0023296D"/>
    <w:rsid w:val="002361CA"/>
    <w:rsid w:val="002406A2"/>
    <w:rsid w:val="00254CE6"/>
    <w:rsid w:val="00282E69"/>
    <w:rsid w:val="002B10DD"/>
    <w:rsid w:val="002B5328"/>
    <w:rsid w:val="002C1639"/>
    <w:rsid w:val="002C25F3"/>
    <w:rsid w:val="002C5A87"/>
    <w:rsid w:val="002D296F"/>
    <w:rsid w:val="002D4196"/>
    <w:rsid w:val="002E128D"/>
    <w:rsid w:val="002F6724"/>
    <w:rsid w:val="00310AD6"/>
    <w:rsid w:val="003179D5"/>
    <w:rsid w:val="00317DC6"/>
    <w:rsid w:val="00326B8B"/>
    <w:rsid w:val="00330C38"/>
    <w:rsid w:val="00356E50"/>
    <w:rsid w:val="00370A3A"/>
    <w:rsid w:val="00384BB1"/>
    <w:rsid w:val="003951DF"/>
    <w:rsid w:val="003A13B3"/>
    <w:rsid w:val="003C2A3F"/>
    <w:rsid w:val="003C4D8B"/>
    <w:rsid w:val="003F321B"/>
    <w:rsid w:val="00407FC7"/>
    <w:rsid w:val="004130FA"/>
    <w:rsid w:val="00417DF1"/>
    <w:rsid w:val="00423B8C"/>
    <w:rsid w:val="00444B16"/>
    <w:rsid w:val="00464480"/>
    <w:rsid w:val="00470A7C"/>
    <w:rsid w:val="004727B7"/>
    <w:rsid w:val="004751C2"/>
    <w:rsid w:val="00480512"/>
    <w:rsid w:val="00484E84"/>
    <w:rsid w:val="004878E8"/>
    <w:rsid w:val="004902AC"/>
    <w:rsid w:val="00496979"/>
    <w:rsid w:val="004B2BF8"/>
    <w:rsid w:val="004D3FA1"/>
    <w:rsid w:val="004E37D0"/>
    <w:rsid w:val="004E3F78"/>
    <w:rsid w:val="004F1F81"/>
    <w:rsid w:val="0050429F"/>
    <w:rsid w:val="00524705"/>
    <w:rsid w:val="00542727"/>
    <w:rsid w:val="00551D2A"/>
    <w:rsid w:val="00566A18"/>
    <w:rsid w:val="00594E09"/>
    <w:rsid w:val="005A6E46"/>
    <w:rsid w:val="005B7632"/>
    <w:rsid w:val="005C2B2E"/>
    <w:rsid w:val="005D0C7C"/>
    <w:rsid w:val="005F44DE"/>
    <w:rsid w:val="00600D76"/>
    <w:rsid w:val="00601788"/>
    <w:rsid w:val="006067D1"/>
    <w:rsid w:val="00640215"/>
    <w:rsid w:val="00647859"/>
    <w:rsid w:val="00652F73"/>
    <w:rsid w:val="00664EDE"/>
    <w:rsid w:val="00677000"/>
    <w:rsid w:val="00697B88"/>
    <w:rsid w:val="006C6685"/>
    <w:rsid w:val="006D64A3"/>
    <w:rsid w:val="00705F87"/>
    <w:rsid w:val="0072238D"/>
    <w:rsid w:val="007345D2"/>
    <w:rsid w:val="007354A7"/>
    <w:rsid w:val="007424B5"/>
    <w:rsid w:val="007426DF"/>
    <w:rsid w:val="00742978"/>
    <w:rsid w:val="00753800"/>
    <w:rsid w:val="0077662E"/>
    <w:rsid w:val="00792034"/>
    <w:rsid w:val="007B5731"/>
    <w:rsid w:val="007C367A"/>
    <w:rsid w:val="007C78D7"/>
    <w:rsid w:val="007D0656"/>
    <w:rsid w:val="007E0DBE"/>
    <w:rsid w:val="007E1373"/>
    <w:rsid w:val="007E4990"/>
    <w:rsid w:val="007E5B23"/>
    <w:rsid w:val="007F19C1"/>
    <w:rsid w:val="007F603E"/>
    <w:rsid w:val="008078E5"/>
    <w:rsid w:val="008156D1"/>
    <w:rsid w:val="00823B7F"/>
    <w:rsid w:val="00827D4B"/>
    <w:rsid w:val="0084249A"/>
    <w:rsid w:val="0085337B"/>
    <w:rsid w:val="008709EB"/>
    <w:rsid w:val="00870AAC"/>
    <w:rsid w:val="00874886"/>
    <w:rsid w:val="00875517"/>
    <w:rsid w:val="00884380"/>
    <w:rsid w:val="00892133"/>
    <w:rsid w:val="00894D5D"/>
    <w:rsid w:val="008A355E"/>
    <w:rsid w:val="008C02E7"/>
    <w:rsid w:val="008C06B9"/>
    <w:rsid w:val="008C1C35"/>
    <w:rsid w:val="008C4B62"/>
    <w:rsid w:val="008C6084"/>
    <w:rsid w:val="008D0194"/>
    <w:rsid w:val="008D44A2"/>
    <w:rsid w:val="008D66A3"/>
    <w:rsid w:val="008E072E"/>
    <w:rsid w:val="008F435B"/>
    <w:rsid w:val="00921FE5"/>
    <w:rsid w:val="0093587E"/>
    <w:rsid w:val="00936B40"/>
    <w:rsid w:val="00945B66"/>
    <w:rsid w:val="00945B99"/>
    <w:rsid w:val="00961782"/>
    <w:rsid w:val="00966270"/>
    <w:rsid w:val="009671F7"/>
    <w:rsid w:val="00967694"/>
    <w:rsid w:val="009719F0"/>
    <w:rsid w:val="00973489"/>
    <w:rsid w:val="009912CF"/>
    <w:rsid w:val="00994E8A"/>
    <w:rsid w:val="00995C49"/>
    <w:rsid w:val="009A32CD"/>
    <w:rsid w:val="009A6CEF"/>
    <w:rsid w:val="009B0BA6"/>
    <w:rsid w:val="009D1AAE"/>
    <w:rsid w:val="009D7F88"/>
    <w:rsid w:val="009E6318"/>
    <w:rsid w:val="009F6DDB"/>
    <w:rsid w:val="00A1294D"/>
    <w:rsid w:val="00A13628"/>
    <w:rsid w:val="00A1594F"/>
    <w:rsid w:val="00A257DC"/>
    <w:rsid w:val="00A3010A"/>
    <w:rsid w:val="00A309A7"/>
    <w:rsid w:val="00A34581"/>
    <w:rsid w:val="00A4089D"/>
    <w:rsid w:val="00A46EA2"/>
    <w:rsid w:val="00A52D88"/>
    <w:rsid w:val="00A619AD"/>
    <w:rsid w:val="00A66746"/>
    <w:rsid w:val="00A6735C"/>
    <w:rsid w:val="00A94699"/>
    <w:rsid w:val="00A966DA"/>
    <w:rsid w:val="00AA1D1F"/>
    <w:rsid w:val="00AA7BD6"/>
    <w:rsid w:val="00AB1684"/>
    <w:rsid w:val="00AB1B44"/>
    <w:rsid w:val="00AC0426"/>
    <w:rsid w:val="00AC4B8A"/>
    <w:rsid w:val="00AD18B3"/>
    <w:rsid w:val="00AE7654"/>
    <w:rsid w:val="00B0182C"/>
    <w:rsid w:val="00B04661"/>
    <w:rsid w:val="00B1034F"/>
    <w:rsid w:val="00B21092"/>
    <w:rsid w:val="00B250B6"/>
    <w:rsid w:val="00B30C46"/>
    <w:rsid w:val="00B31589"/>
    <w:rsid w:val="00B638AD"/>
    <w:rsid w:val="00B665DC"/>
    <w:rsid w:val="00B67FB3"/>
    <w:rsid w:val="00B8188E"/>
    <w:rsid w:val="00B82910"/>
    <w:rsid w:val="00B83AB5"/>
    <w:rsid w:val="00B9046F"/>
    <w:rsid w:val="00B9452F"/>
    <w:rsid w:val="00B95E66"/>
    <w:rsid w:val="00BA2205"/>
    <w:rsid w:val="00BB7625"/>
    <w:rsid w:val="00BC2037"/>
    <w:rsid w:val="00BC66BC"/>
    <w:rsid w:val="00BE5850"/>
    <w:rsid w:val="00BF116D"/>
    <w:rsid w:val="00C02E71"/>
    <w:rsid w:val="00C11D71"/>
    <w:rsid w:val="00C23184"/>
    <w:rsid w:val="00C2737A"/>
    <w:rsid w:val="00C35283"/>
    <w:rsid w:val="00C41A0F"/>
    <w:rsid w:val="00C46A59"/>
    <w:rsid w:val="00C64E21"/>
    <w:rsid w:val="00C65539"/>
    <w:rsid w:val="00C80E13"/>
    <w:rsid w:val="00C8460C"/>
    <w:rsid w:val="00C906CA"/>
    <w:rsid w:val="00C96481"/>
    <w:rsid w:val="00CC07F8"/>
    <w:rsid w:val="00CC1509"/>
    <w:rsid w:val="00CC29CB"/>
    <w:rsid w:val="00CC315C"/>
    <w:rsid w:val="00CE71FF"/>
    <w:rsid w:val="00D05D4F"/>
    <w:rsid w:val="00D1128C"/>
    <w:rsid w:val="00D1370F"/>
    <w:rsid w:val="00D30342"/>
    <w:rsid w:val="00D35E84"/>
    <w:rsid w:val="00D71619"/>
    <w:rsid w:val="00D72E31"/>
    <w:rsid w:val="00D73630"/>
    <w:rsid w:val="00D83A23"/>
    <w:rsid w:val="00D8436C"/>
    <w:rsid w:val="00D86B68"/>
    <w:rsid w:val="00D94AFE"/>
    <w:rsid w:val="00D96035"/>
    <w:rsid w:val="00D974FD"/>
    <w:rsid w:val="00DB00D8"/>
    <w:rsid w:val="00DC6294"/>
    <w:rsid w:val="00DC74E6"/>
    <w:rsid w:val="00DD5423"/>
    <w:rsid w:val="00DD7275"/>
    <w:rsid w:val="00DF30C0"/>
    <w:rsid w:val="00DF612E"/>
    <w:rsid w:val="00E037F0"/>
    <w:rsid w:val="00E243D4"/>
    <w:rsid w:val="00E40449"/>
    <w:rsid w:val="00E43739"/>
    <w:rsid w:val="00E71F56"/>
    <w:rsid w:val="00EA19EB"/>
    <w:rsid w:val="00EC7BE2"/>
    <w:rsid w:val="00ED48C4"/>
    <w:rsid w:val="00EF7DBD"/>
    <w:rsid w:val="00F01435"/>
    <w:rsid w:val="00F117CE"/>
    <w:rsid w:val="00F126F6"/>
    <w:rsid w:val="00F2067A"/>
    <w:rsid w:val="00F21817"/>
    <w:rsid w:val="00F545A6"/>
    <w:rsid w:val="00F5629D"/>
    <w:rsid w:val="00F6071B"/>
    <w:rsid w:val="00F61FB2"/>
    <w:rsid w:val="00F73C9D"/>
    <w:rsid w:val="00F765A6"/>
    <w:rsid w:val="00F82F53"/>
    <w:rsid w:val="00FB117D"/>
    <w:rsid w:val="00FC0B2C"/>
    <w:rsid w:val="00FC501E"/>
    <w:rsid w:val="00FE00A3"/>
    <w:rsid w:val="00FE088F"/>
    <w:rsid w:val="00FE09F1"/>
    <w:rsid w:val="00FE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6FBC32"/>
  <w15:docId w15:val="{C7910DA2-435E-44E3-854B-6194277EF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66746"/>
    <w:rPr>
      <w:rFonts w:ascii="Garamond" w:hAnsi="Garamond"/>
      <w:sz w:val="22"/>
    </w:rPr>
  </w:style>
  <w:style w:type="paragraph" w:styleId="Heading3">
    <w:name w:val="heading 3"/>
    <w:basedOn w:val="Normal"/>
    <w:next w:val="Normal"/>
    <w:qFormat/>
    <w:rsid w:val="00D1128C"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Section">
    <w:name w:val="Table Section"/>
    <w:basedOn w:val="Normal"/>
    <w:link w:val="TableSectionChar"/>
    <w:rsid w:val="00A66746"/>
    <w:pPr>
      <w:spacing w:before="60" w:after="60"/>
    </w:pPr>
    <w:rPr>
      <w:rFonts w:ascii="Verdana" w:hAnsi="Verdana"/>
      <w:b/>
      <w:sz w:val="16"/>
    </w:rPr>
  </w:style>
  <w:style w:type="paragraph" w:customStyle="1" w:styleId="TableBodyText">
    <w:name w:val="Table Body Text"/>
    <w:basedOn w:val="Normal"/>
    <w:rsid w:val="00A66746"/>
    <w:pPr>
      <w:spacing w:before="60" w:after="60"/>
    </w:pPr>
    <w:rPr>
      <w:rFonts w:ascii="Verdana" w:hAnsi="Verdana"/>
      <w:sz w:val="16"/>
      <w:szCs w:val="16"/>
    </w:rPr>
  </w:style>
  <w:style w:type="paragraph" w:customStyle="1" w:styleId="TableTitle">
    <w:name w:val="Table Title"/>
    <w:basedOn w:val="Normal"/>
    <w:rsid w:val="00A66746"/>
    <w:pPr>
      <w:spacing w:before="60" w:after="60"/>
    </w:pPr>
    <w:rPr>
      <w:rFonts w:ascii="Verdana" w:hAnsi="Verdana"/>
      <w:b/>
      <w:color w:val="FFFFFF"/>
      <w:sz w:val="16"/>
      <w:szCs w:val="16"/>
    </w:rPr>
  </w:style>
  <w:style w:type="paragraph" w:customStyle="1" w:styleId="TableBullet">
    <w:name w:val="Table Bullet"/>
    <w:basedOn w:val="Normal"/>
    <w:rsid w:val="00A66746"/>
    <w:pPr>
      <w:numPr>
        <w:numId w:val="1"/>
      </w:numPr>
      <w:tabs>
        <w:tab w:val="clear" w:pos="360"/>
      </w:tabs>
      <w:spacing w:before="60" w:after="60"/>
      <w:ind w:left="342" w:hanging="180"/>
    </w:pPr>
    <w:rPr>
      <w:rFonts w:ascii="Verdana" w:hAnsi="Verdana"/>
      <w:color w:val="000000"/>
      <w:sz w:val="16"/>
    </w:rPr>
  </w:style>
  <w:style w:type="table" w:styleId="TableGrid">
    <w:name w:val="Table Grid"/>
    <w:basedOn w:val="TableNormal"/>
    <w:rsid w:val="00A667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SectionChar">
    <w:name w:val="Table Section Char"/>
    <w:basedOn w:val="DefaultParagraphFont"/>
    <w:link w:val="TableSection"/>
    <w:rsid w:val="00A66746"/>
    <w:rPr>
      <w:rFonts w:ascii="Verdana" w:hAnsi="Verdana"/>
      <w:b/>
      <w:sz w:val="16"/>
      <w:lang w:val="en-US" w:eastAsia="en-US" w:bidi="ar-SA"/>
    </w:rPr>
  </w:style>
  <w:style w:type="paragraph" w:customStyle="1" w:styleId="DefaultParagraphFontParaChar">
    <w:name w:val="Default Paragraph Font Para Char"/>
    <w:basedOn w:val="Normal"/>
    <w:semiHidden/>
    <w:rsid w:val="00A66746"/>
    <w:pPr>
      <w:widowControl w:val="0"/>
      <w:spacing w:after="160" w:line="240" w:lineRule="exact"/>
    </w:pPr>
    <w:rPr>
      <w:rFonts w:ascii="Tahoma" w:hAnsi="Tahoma"/>
      <w:sz w:val="20"/>
      <w:szCs w:val="24"/>
    </w:rPr>
  </w:style>
  <w:style w:type="paragraph" w:styleId="BalloonText">
    <w:name w:val="Balloon Text"/>
    <w:basedOn w:val="Normal"/>
    <w:semiHidden/>
    <w:rsid w:val="00B665D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83AB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A52D8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52D88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D112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D1128C"/>
    <w:rPr>
      <w:rFonts w:ascii="Times New Roman" w:hAnsi="Times New Roman"/>
      <w:sz w:val="20"/>
    </w:rPr>
  </w:style>
  <w:style w:type="paragraph" w:styleId="BodyText2">
    <w:name w:val="Body Text 2"/>
    <w:basedOn w:val="Normal"/>
    <w:rsid w:val="00D1128C"/>
    <w:pPr>
      <w:spacing w:after="120" w:line="480" w:lineRule="auto"/>
    </w:pPr>
    <w:rPr>
      <w:rFonts w:ascii="Times New Roman" w:hAnsi="Times New Roman"/>
      <w:sz w:val="24"/>
    </w:rPr>
  </w:style>
  <w:style w:type="paragraph" w:customStyle="1" w:styleId="Char">
    <w:name w:val="Char"/>
    <w:basedOn w:val="Normal"/>
    <w:semiHidden/>
    <w:rsid w:val="00D1128C"/>
    <w:pPr>
      <w:widowControl w:val="0"/>
      <w:spacing w:after="160" w:line="240" w:lineRule="exact"/>
    </w:pPr>
    <w:rPr>
      <w:rFonts w:ascii="Tahoma" w:hAnsi="Tahoma"/>
      <w:sz w:val="20"/>
      <w:szCs w:val="24"/>
    </w:rPr>
  </w:style>
  <w:style w:type="paragraph" w:customStyle="1" w:styleId="JCCReportCoverTitle">
    <w:name w:val="JCC Report Cover Title"/>
    <w:basedOn w:val="Normal"/>
    <w:rsid w:val="00D1128C"/>
    <w:pPr>
      <w:spacing w:line="800" w:lineRule="exact"/>
    </w:pPr>
    <w:rPr>
      <w:rFonts w:ascii="Arial Black" w:hAnsi="Arial Black"/>
      <w:spacing w:val="-30"/>
      <w:sz w:val="66"/>
      <w:szCs w:val="24"/>
    </w:rPr>
  </w:style>
  <w:style w:type="paragraph" w:customStyle="1" w:styleId="JCCReportCoverSpacer">
    <w:name w:val="JCC Report Cover Spacer"/>
    <w:basedOn w:val="Normal"/>
    <w:rsid w:val="00D1128C"/>
    <w:rPr>
      <w:rFonts w:ascii="Goudy Old Style" w:hAnsi="Goudy Old Style"/>
      <w:b/>
      <w:caps/>
      <w:spacing w:val="20"/>
      <w:sz w:val="12"/>
      <w:szCs w:val="24"/>
    </w:rPr>
  </w:style>
  <w:style w:type="paragraph" w:styleId="Revision">
    <w:name w:val="Revision"/>
    <w:hidden/>
    <w:uiPriority w:val="99"/>
    <w:semiHidden/>
    <w:rsid w:val="00551D2A"/>
    <w:rPr>
      <w:rFonts w:ascii="Garamond" w:hAnsi="Garamond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A94699"/>
    <w:rPr>
      <w:rFonts w:ascii="Garamond" w:hAnsi="Garamond"/>
      <w:sz w:val="22"/>
    </w:rPr>
  </w:style>
  <w:style w:type="paragraph" w:styleId="ListParagraph">
    <w:name w:val="List Paragraph"/>
    <w:basedOn w:val="Normal"/>
    <w:uiPriority w:val="34"/>
    <w:qFormat/>
    <w:rsid w:val="00792034"/>
    <w:pPr>
      <w:ind w:left="720"/>
    </w:pPr>
    <w:rPr>
      <w:rFonts w:ascii="Calibri" w:eastAsiaTheme="minorHAnsi" w:hAnsi="Calibri"/>
      <w:szCs w:val="22"/>
    </w:rPr>
  </w:style>
  <w:style w:type="paragraph" w:customStyle="1" w:styleId="2AutoList5">
    <w:name w:val="2AutoList5"/>
    <w:rsid w:val="008D66A3"/>
    <w:pPr>
      <w:widowControl w:val="0"/>
      <w:tabs>
        <w:tab w:val="left" w:pos="720"/>
        <w:tab w:val="left" w:pos="1440"/>
      </w:tabs>
      <w:ind w:left="1440" w:hanging="720"/>
      <w:jc w:val="both"/>
    </w:pPr>
    <w:rPr>
      <w:snapToGrid w:val="0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8D66A3"/>
    <w:rPr>
      <w:rFonts w:ascii="Garamond" w:hAnsi="Garamond"/>
      <w:sz w:val="22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55B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62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#</vt:lpstr>
    </vt:vector>
  </TitlesOfParts>
  <Company>Administrative Office of the Courts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#</dc:title>
  <dc:creator>CNath</dc:creator>
  <cp:lastModifiedBy>Truong, Paul, Superior Court</cp:lastModifiedBy>
  <cp:revision>7</cp:revision>
  <cp:lastPrinted>2009-06-17T18:13:00Z</cp:lastPrinted>
  <dcterms:created xsi:type="dcterms:W3CDTF">2020-05-06T18:20:00Z</dcterms:created>
  <dcterms:modified xsi:type="dcterms:W3CDTF">2023-04-25T22:17:00Z</dcterms:modified>
</cp:coreProperties>
</file>