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78477" w14:textId="14327DC9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 xml:space="preserve">ATTACHMENT </w:t>
      </w:r>
      <w:r w:rsidR="00395C9E">
        <w:rPr>
          <w:rFonts w:ascii="Times New Roman" w:hAnsi="Times New Roman"/>
          <w:b/>
          <w:sz w:val="24"/>
          <w:szCs w:val="24"/>
        </w:rPr>
        <w:t>10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default" r:id="rId7"/>
      <w:footerReference w:type="default" r:id="rId8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4EDAE" w14:textId="77777777" w:rsidR="006C6685" w:rsidRDefault="006C6685">
      <w:r>
        <w:separator/>
      </w:r>
    </w:p>
  </w:endnote>
  <w:endnote w:type="continuationSeparator" w:id="0">
    <w:p w14:paraId="0167401B" w14:textId="77777777" w:rsidR="006C6685" w:rsidRDefault="006C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4DC12" w14:textId="77777777" w:rsidR="006C6685" w:rsidRDefault="006C6685">
      <w:r>
        <w:separator/>
      </w:r>
    </w:p>
  </w:footnote>
  <w:footnote w:type="continuationSeparator" w:id="0">
    <w:p w14:paraId="1775BD00" w14:textId="77777777" w:rsidR="006C6685" w:rsidRDefault="006C6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F14D9" w14:textId="77777777" w:rsidR="007367ED" w:rsidRDefault="007367ED" w:rsidP="007367ED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>
      <w:t>RFP</w:t>
    </w:r>
    <w:r w:rsidRPr="0045523B">
      <w:t xml:space="preserve"> Title: </w:t>
    </w:r>
    <w:r>
      <w:t>Homeless and Caring Court for the Office of Collaborative Courts</w:t>
    </w:r>
  </w:p>
  <w:p w14:paraId="397FA9B7" w14:textId="77777777" w:rsidR="007367ED" w:rsidRPr="009000D1" w:rsidRDefault="007367ED" w:rsidP="007367ED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45523B">
      <w:t>RFP Number:</w:t>
    </w:r>
    <w:r>
      <w:rPr>
        <w:color w:val="000000"/>
      </w:rPr>
      <w:t xml:space="preserve">  SC 6666.2023.3.CF</w:t>
    </w:r>
  </w:p>
  <w:p w14:paraId="55646FA5" w14:textId="77777777" w:rsidR="00697B88" w:rsidRDefault="00697B88" w:rsidP="00697B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61170152">
    <w:abstractNumId w:val="1"/>
  </w:num>
  <w:num w:numId="2" w16cid:durableId="548539716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442841012">
    <w:abstractNumId w:val="3"/>
  </w:num>
  <w:num w:numId="4" w16cid:durableId="180441786">
    <w:abstractNumId w:val="5"/>
  </w:num>
  <w:num w:numId="5" w16cid:durableId="556401615">
    <w:abstractNumId w:val="9"/>
  </w:num>
  <w:num w:numId="6" w16cid:durableId="3565416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5488184">
    <w:abstractNumId w:val="2"/>
  </w:num>
  <w:num w:numId="8" w16cid:durableId="558050763">
    <w:abstractNumId w:val="4"/>
  </w:num>
  <w:num w:numId="9" w16cid:durableId="1751274566">
    <w:abstractNumId w:val="7"/>
  </w:num>
  <w:num w:numId="10" w16cid:durableId="1074812088">
    <w:abstractNumId w:val="8"/>
  </w:num>
  <w:num w:numId="11" w16cid:durableId="5723570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56E50"/>
    <w:rsid w:val="00370A3A"/>
    <w:rsid w:val="00384BB1"/>
    <w:rsid w:val="003951DF"/>
    <w:rsid w:val="00395C9E"/>
    <w:rsid w:val="003A13B3"/>
    <w:rsid w:val="003C2A3F"/>
    <w:rsid w:val="003C4D8B"/>
    <w:rsid w:val="003F321B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C6685"/>
    <w:rsid w:val="006D64A3"/>
    <w:rsid w:val="00705F87"/>
    <w:rsid w:val="0072238D"/>
    <w:rsid w:val="007345D2"/>
    <w:rsid w:val="007354A7"/>
    <w:rsid w:val="007367ED"/>
    <w:rsid w:val="007424B5"/>
    <w:rsid w:val="007426DF"/>
    <w:rsid w:val="00742978"/>
    <w:rsid w:val="00753800"/>
    <w:rsid w:val="0077662E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21FE5"/>
    <w:rsid w:val="0093587E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9F6DDB"/>
    <w:rsid w:val="00A1294D"/>
    <w:rsid w:val="00A13628"/>
    <w:rsid w:val="00A1594F"/>
    <w:rsid w:val="00A257DC"/>
    <w:rsid w:val="00A3010A"/>
    <w:rsid w:val="00A309A7"/>
    <w:rsid w:val="00A34581"/>
    <w:rsid w:val="00A4089D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23184"/>
    <w:rsid w:val="00C2737A"/>
    <w:rsid w:val="00C35283"/>
    <w:rsid w:val="00C41A0F"/>
    <w:rsid w:val="00C46A59"/>
    <w:rsid w:val="00C64E21"/>
    <w:rsid w:val="00C65539"/>
    <w:rsid w:val="00C80E13"/>
    <w:rsid w:val="00C8460C"/>
    <w:rsid w:val="00C906CA"/>
    <w:rsid w:val="00C96481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Truong, Paul, Superior Court</cp:lastModifiedBy>
  <cp:revision>9</cp:revision>
  <cp:lastPrinted>2009-06-17T18:13:00Z</cp:lastPrinted>
  <dcterms:created xsi:type="dcterms:W3CDTF">2020-05-06T18:20:00Z</dcterms:created>
  <dcterms:modified xsi:type="dcterms:W3CDTF">2023-04-28T16:28:00Z</dcterms:modified>
</cp:coreProperties>
</file>