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E78477" w14:textId="77777777" w:rsidR="00155BC7" w:rsidRPr="00155BC7" w:rsidRDefault="00155BC7" w:rsidP="00155BC7">
      <w:pPr>
        <w:pStyle w:val="Header"/>
        <w:jc w:val="center"/>
        <w:rPr>
          <w:rFonts w:ascii="Times New Roman" w:hAnsi="Times New Roman"/>
          <w:b/>
          <w:sz w:val="24"/>
          <w:szCs w:val="24"/>
        </w:rPr>
      </w:pPr>
      <w:r w:rsidRPr="00155BC7">
        <w:rPr>
          <w:rFonts w:ascii="Times New Roman" w:hAnsi="Times New Roman"/>
          <w:b/>
          <w:sz w:val="24"/>
          <w:szCs w:val="24"/>
        </w:rPr>
        <w:t>ATTACHMENT 11</w:t>
      </w:r>
    </w:p>
    <w:p w14:paraId="70D1BFFD" w14:textId="77777777" w:rsidR="00155BC7" w:rsidRPr="00155BC7" w:rsidRDefault="00155BC7" w:rsidP="00155BC7">
      <w:pPr>
        <w:pStyle w:val="Header"/>
        <w:jc w:val="center"/>
        <w:rPr>
          <w:rFonts w:ascii="Times New Roman" w:hAnsi="Times New Roman"/>
          <w:b/>
          <w:sz w:val="24"/>
          <w:szCs w:val="24"/>
        </w:rPr>
      </w:pPr>
    </w:p>
    <w:p w14:paraId="39BF495E" w14:textId="490E51B6" w:rsidR="00652F73" w:rsidRPr="00155BC7" w:rsidRDefault="00155BC7" w:rsidP="00155BC7">
      <w:pPr>
        <w:pStyle w:val="Header"/>
        <w:jc w:val="center"/>
        <w:rPr>
          <w:rFonts w:ascii="Times New Roman" w:hAnsi="Times New Roman"/>
          <w:b/>
          <w:sz w:val="28"/>
          <w:szCs w:val="28"/>
        </w:rPr>
      </w:pPr>
      <w:r w:rsidRPr="00155BC7">
        <w:rPr>
          <w:rFonts w:ascii="Times New Roman" w:hAnsi="Times New Roman"/>
          <w:b/>
          <w:sz w:val="28"/>
          <w:szCs w:val="28"/>
        </w:rPr>
        <w:t>Form for Vendor</w:t>
      </w:r>
      <w:r w:rsidR="00480512">
        <w:rPr>
          <w:rFonts w:ascii="Times New Roman" w:hAnsi="Times New Roman"/>
          <w:b/>
          <w:sz w:val="28"/>
          <w:szCs w:val="28"/>
        </w:rPr>
        <w:t xml:space="preserve"> Question</w:t>
      </w:r>
      <w:r w:rsidRPr="00155BC7">
        <w:rPr>
          <w:rFonts w:ascii="Times New Roman" w:hAnsi="Times New Roman"/>
          <w:b/>
          <w:sz w:val="28"/>
          <w:szCs w:val="28"/>
        </w:rPr>
        <w:t xml:space="preserve"> Submission </w:t>
      </w:r>
    </w:p>
    <w:p w14:paraId="7A6E69BF" w14:textId="77777777" w:rsidR="00652F73" w:rsidRDefault="00652F73" w:rsidP="00652F73">
      <w:pPr>
        <w:pStyle w:val="TableTitle"/>
        <w:rPr>
          <w:rFonts w:cs="Arial"/>
          <w:sz w:val="20"/>
          <w:szCs w:val="20"/>
        </w:rPr>
      </w:pPr>
    </w:p>
    <w:tbl>
      <w:tblPr>
        <w:tblW w:w="138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92"/>
        <w:gridCol w:w="4392"/>
        <w:gridCol w:w="4392"/>
      </w:tblGrid>
      <w:tr w:rsidR="00A309A7" w:rsidRPr="00A309A7" w14:paraId="283EBE10" w14:textId="77777777" w:rsidTr="002055FD">
        <w:trPr>
          <w:cantSplit/>
          <w:trHeight w:val="135"/>
          <w:tblHeader/>
        </w:trPr>
        <w:tc>
          <w:tcPr>
            <w:tcW w:w="648" w:type="dxa"/>
            <w:tcBorders>
              <w:top w:val="thinThickSmallGap" w:sz="24" w:space="0" w:color="000066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78DBB2FA" w14:textId="77777777" w:rsidR="00A66746" w:rsidRPr="00A309A7" w:rsidRDefault="002055FD" w:rsidP="002055FD">
            <w:pPr>
              <w:pStyle w:val="TableTitle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Q </w:t>
            </w:r>
            <w:r w:rsidR="00A66746" w:rsidRPr="00A309A7">
              <w:rPr>
                <w:rFonts w:asciiTheme="minorHAnsi" w:hAnsiTheme="minorHAnsi" w:cs="Arial"/>
                <w:sz w:val="22"/>
                <w:szCs w:val="22"/>
              </w:rPr>
              <w:t>#</w:t>
            </w:r>
          </w:p>
        </w:tc>
        <w:tc>
          <w:tcPr>
            <w:tcW w:w="4392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1F6E24EC" w14:textId="77777777" w:rsidR="00A66746" w:rsidRPr="00A309A7" w:rsidRDefault="00A309A7" w:rsidP="00A309A7">
            <w:pPr>
              <w:pStyle w:val="TableTitle"/>
              <w:ind w:left="381"/>
              <w:rPr>
                <w:rFonts w:asciiTheme="minorHAnsi" w:hAnsiTheme="minorHAnsi" w:cs="Arial"/>
                <w:sz w:val="22"/>
                <w:szCs w:val="22"/>
              </w:rPr>
            </w:pPr>
            <w:r w:rsidRPr="00A309A7">
              <w:rPr>
                <w:rFonts w:asciiTheme="minorHAnsi" w:hAnsiTheme="minorHAnsi" w:cs="Arial"/>
                <w:sz w:val="22"/>
                <w:szCs w:val="22"/>
              </w:rPr>
              <w:t>Questions</w:t>
            </w:r>
          </w:p>
        </w:tc>
        <w:tc>
          <w:tcPr>
            <w:tcW w:w="4392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5F8B2E33" w14:textId="40A2795E" w:rsidR="00D35E84" w:rsidRPr="00B04661" w:rsidRDefault="00A309A7" w:rsidP="00D35E84">
            <w:pPr>
              <w:pStyle w:val="TableTitle"/>
              <w:ind w:left="237"/>
              <w:jc w:val="center"/>
              <w:rPr>
                <w:rFonts w:asciiTheme="minorHAnsi" w:hAnsiTheme="minorHAnsi" w:cs="Arial"/>
                <w:sz w:val="22"/>
                <w:szCs w:val="22"/>
                <w:lang w:val="fr-FR"/>
              </w:rPr>
            </w:pP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RF</w:t>
            </w:r>
            <w:r w:rsidR="00423B8C">
              <w:rPr>
                <w:rFonts w:asciiTheme="minorHAnsi" w:hAnsiTheme="minorHAnsi" w:cs="Arial"/>
                <w:sz w:val="22"/>
                <w:szCs w:val="22"/>
                <w:lang w:val="fr-FR"/>
              </w:rPr>
              <w:t>P</w:t>
            </w: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 Reference</w:t>
            </w:r>
            <w:r w:rsidR="002055FD"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 </w:t>
            </w:r>
          </w:p>
          <w:p w14:paraId="79784AC4" w14:textId="77777777" w:rsidR="00A66746" w:rsidRPr="00B04661" w:rsidRDefault="002055FD" w:rsidP="00D35E84">
            <w:pPr>
              <w:pStyle w:val="TableTitle"/>
              <w:ind w:left="237"/>
              <w:jc w:val="center"/>
              <w:rPr>
                <w:rFonts w:asciiTheme="minorHAnsi" w:hAnsiTheme="minorHAnsi" w:cs="Arial"/>
                <w:sz w:val="22"/>
                <w:szCs w:val="22"/>
                <w:lang w:val="fr-FR"/>
              </w:rPr>
            </w:pP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(</w:t>
            </w:r>
            <w:r w:rsidR="00D35E84"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Document &amp; </w:t>
            </w: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Page-Section-Item)</w:t>
            </w:r>
          </w:p>
        </w:tc>
        <w:tc>
          <w:tcPr>
            <w:tcW w:w="4392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</w:tcBorders>
            <w:shd w:val="clear" w:color="auto" w:fill="000066"/>
          </w:tcPr>
          <w:p w14:paraId="16D94528" w14:textId="77777777" w:rsidR="00A66746" w:rsidRPr="00A309A7" w:rsidRDefault="00330C38" w:rsidP="002055FD">
            <w:pPr>
              <w:pStyle w:val="TableTitle"/>
              <w:ind w:left="450"/>
              <w:rPr>
                <w:rFonts w:asciiTheme="minorHAnsi" w:hAnsiTheme="minorHAnsi" w:cs="Arial"/>
                <w:sz w:val="22"/>
                <w:szCs w:val="22"/>
              </w:rPr>
            </w:pPr>
            <w:r w:rsidRPr="00A309A7">
              <w:rPr>
                <w:rFonts w:asciiTheme="minorHAnsi" w:hAnsiTheme="minorHAnsi" w:cs="Arial"/>
                <w:sz w:val="22"/>
                <w:szCs w:val="22"/>
              </w:rPr>
              <w:t>Answers</w:t>
            </w:r>
          </w:p>
        </w:tc>
      </w:tr>
      <w:tr w:rsidR="00A309A7" w:rsidRPr="00A309A7" w14:paraId="19AAB609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0A0E3DF0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5F6AD6A9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20B9ED42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17CFCAFB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0D721A33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4516293F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2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3935A4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73CBDA06" w14:textId="77777777" w:rsidR="00A94699" w:rsidRPr="002055FD" w:rsidRDefault="00A94699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780559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7CB77D01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6D63DB89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3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2AE9FBC6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6D6CAF12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7D854510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13623CC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26439BDB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4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0ABEEA3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592C08A9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09551C95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C806A3E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35080E45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5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1839A5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69683AD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A64A62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10903A1E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5578A1CA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6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E3B759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DFD9990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F9070B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F6FBDD3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081253F7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7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2BCDA6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57D2582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14BBA6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09F4454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6CD21E6B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8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E5D5BF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3345E95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65A9F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3E616CA2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190D17B2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9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52BE9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4F665FC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76171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23100A3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3A914610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10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39AB0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96315DE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4AB5E5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2D4637AF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4CF23D03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11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041B8717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2F1A3F85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1D0393B5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39EEB8B3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79D2FF80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12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2EA0C3EB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6888CFEE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639DDB30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6DFD08BF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163072F6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13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5BB7093A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17E9E950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03A8637B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25D56FA8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1F4587E4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14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497AFD16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0E4C04DE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15638441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</w:tbl>
    <w:p w14:paraId="082942CC" w14:textId="77777777" w:rsidR="009B0BA6" w:rsidRDefault="009B0BA6"/>
    <w:sectPr w:rsidR="009B0BA6" w:rsidSect="00A52D88">
      <w:headerReference w:type="default" r:id="rId7"/>
      <w:footerReference w:type="default" r:id="rId8"/>
      <w:pgSz w:w="15840" w:h="12240" w:orient="landscape" w:code="1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2D78BB" w14:textId="77777777" w:rsidR="001E2C22" w:rsidRDefault="001E2C22">
      <w:r>
        <w:separator/>
      </w:r>
    </w:p>
  </w:endnote>
  <w:endnote w:type="continuationSeparator" w:id="0">
    <w:p w14:paraId="07C99AA8" w14:textId="77777777" w:rsidR="001E2C22" w:rsidRDefault="001E2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27C99" w14:textId="77777777" w:rsidR="00A94699" w:rsidRPr="00047B6C" w:rsidRDefault="00753800">
    <w:pPr>
      <w:pStyle w:val="Footer"/>
      <w:jc w:val="center"/>
      <w:rPr>
        <w:rFonts w:ascii="Arial Unicode MS" w:eastAsia="Arial Unicode MS" w:hAnsi="Arial Unicode MS" w:cs="Arial Unicode MS"/>
        <w:i/>
        <w:sz w:val="24"/>
        <w:szCs w:val="24"/>
      </w:rPr>
    </w:pPr>
    <w:r w:rsidRPr="00047B6C">
      <w:rPr>
        <w:rFonts w:ascii="Arial Unicode MS" w:eastAsia="Arial Unicode MS" w:hAnsi="Arial Unicode MS" w:cs="Arial Unicode MS"/>
        <w:i/>
        <w:sz w:val="24"/>
        <w:szCs w:val="24"/>
      </w:rPr>
      <w:t>~ Page</w:t>
    </w:r>
    <w:r w:rsidR="00A94699" w:rsidRPr="00047B6C">
      <w:rPr>
        <w:rFonts w:ascii="Arial Unicode MS" w:eastAsia="Arial Unicode MS" w:hAnsi="Arial Unicode MS" w:cs="Arial Unicode MS"/>
        <w:i/>
        <w:sz w:val="24"/>
        <w:szCs w:val="24"/>
      </w:rPr>
      <w:t xml:space="preserve"> </w:t>
    </w:r>
    <w:sdt>
      <w:sdtPr>
        <w:rPr>
          <w:rFonts w:ascii="Arial Unicode MS" w:eastAsia="Arial Unicode MS" w:hAnsi="Arial Unicode MS" w:cs="Arial Unicode MS"/>
          <w:i/>
          <w:sz w:val="24"/>
          <w:szCs w:val="24"/>
        </w:rPr>
        <w:id w:val="23851976"/>
        <w:docPartObj>
          <w:docPartGallery w:val="Page Numbers (Bottom of Page)"/>
          <w:docPartUnique/>
        </w:docPartObj>
      </w:sdtPr>
      <w:sdtEndPr/>
      <w:sdtContent>
        <w:r w:rsidR="008156D1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fldChar w:fldCharType="begin"/>
        </w:r>
        <w:r w:rsidR="00A94699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instrText xml:space="preserve"> PAGE   \* MERGEFORMAT </w:instrText>
        </w:r>
        <w:r w:rsidR="008156D1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fldChar w:fldCharType="separate"/>
        </w:r>
        <w:r w:rsidR="008F435B">
          <w:rPr>
            <w:rFonts w:ascii="Arial Unicode MS" w:eastAsia="Arial Unicode MS" w:hAnsi="Arial Unicode MS" w:cs="Arial Unicode MS"/>
            <w:i/>
            <w:noProof/>
            <w:sz w:val="24"/>
            <w:szCs w:val="24"/>
          </w:rPr>
          <w:t>1</w:t>
        </w:r>
        <w:r w:rsidR="008156D1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fldChar w:fldCharType="end"/>
        </w:r>
        <w:r w:rsidR="00A94699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t xml:space="preserve"> </w:t>
        </w:r>
        <w:r w:rsidR="00047B6C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t xml:space="preserve"> </w:t>
        </w:r>
        <w:r w:rsidR="00A94699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t>~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43984" w14:textId="77777777" w:rsidR="001E2C22" w:rsidRDefault="001E2C22">
      <w:r>
        <w:separator/>
      </w:r>
    </w:p>
  </w:footnote>
  <w:footnote w:type="continuationSeparator" w:id="0">
    <w:p w14:paraId="5C2EB681" w14:textId="77777777" w:rsidR="001E2C22" w:rsidRDefault="001E2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2FA263" w14:textId="1CD787BC" w:rsidR="00DD142A" w:rsidRPr="00701CBD" w:rsidRDefault="00DD142A" w:rsidP="00DD142A">
    <w:pPr>
      <w:pStyle w:val="CommentText"/>
      <w:tabs>
        <w:tab w:val="left" w:pos="1242"/>
      </w:tabs>
      <w:ind w:right="252"/>
      <w:jc w:val="both"/>
      <w:rPr>
        <w:sz w:val="22"/>
        <w:szCs w:val="22"/>
      </w:rPr>
    </w:pPr>
    <w:bookmarkStart w:id="0" w:name="_Hlk193362817"/>
    <w:r w:rsidRPr="00701CBD">
      <w:t xml:space="preserve">RFP Title: </w:t>
    </w:r>
    <w:r w:rsidRPr="00B11733">
      <w:rPr>
        <w:iCs/>
        <w:sz w:val="22"/>
        <w:szCs w:val="22"/>
      </w:rPr>
      <w:t>Jur</w:t>
    </w:r>
    <w:r w:rsidR="00CC30AF">
      <w:rPr>
        <w:iCs/>
        <w:sz w:val="22"/>
        <w:szCs w:val="22"/>
      </w:rPr>
      <w:t>y</w:t>
    </w:r>
    <w:r w:rsidRPr="00B11733">
      <w:rPr>
        <w:iCs/>
        <w:sz w:val="22"/>
        <w:szCs w:val="22"/>
      </w:rPr>
      <w:t xml:space="preserve"> Summons Printing, Mailing, and Postage Services</w:t>
    </w:r>
  </w:p>
  <w:p w14:paraId="3A756FF4" w14:textId="77777777" w:rsidR="00DD142A" w:rsidRDefault="00DD142A" w:rsidP="00DD142A">
    <w:pPr>
      <w:pStyle w:val="CommentText"/>
      <w:tabs>
        <w:tab w:val="left" w:pos="1242"/>
      </w:tabs>
      <w:ind w:right="252"/>
      <w:jc w:val="both"/>
      <w:rPr>
        <w:iCs/>
      </w:rPr>
    </w:pPr>
    <w:r w:rsidRPr="00701CBD">
      <w:t xml:space="preserve">RFP Number: </w:t>
    </w:r>
    <w:bookmarkStart w:id="1" w:name="_Hlk193362832"/>
    <w:r w:rsidRPr="00B11733">
      <w:rPr>
        <w:iCs/>
      </w:rPr>
      <w:t>SC 5621.2025.</w:t>
    </w:r>
    <w:proofErr w:type="gramStart"/>
    <w:r w:rsidRPr="00B11733">
      <w:rPr>
        <w:iCs/>
      </w:rPr>
      <w:t>1.LM</w:t>
    </w:r>
    <w:proofErr w:type="gramEnd"/>
    <w:r w:rsidRPr="00B11733">
      <w:rPr>
        <w:iCs/>
      </w:rPr>
      <w:t xml:space="preserve"> </w:t>
    </w:r>
    <w:bookmarkEnd w:id="1"/>
  </w:p>
  <w:bookmarkEnd w:id="0"/>
  <w:p w14:paraId="55646FA5" w14:textId="77777777" w:rsidR="00697B88" w:rsidRDefault="00697B88" w:rsidP="00697B8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D72A04A8"/>
    <w:lvl w:ilvl="0">
      <w:numFmt w:val="bullet"/>
      <w:lvlText w:val="*"/>
      <w:lvlJc w:val="left"/>
    </w:lvl>
  </w:abstractNum>
  <w:abstractNum w:abstractNumId="1" w15:restartNumberingAfterBreak="0">
    <w:nsid w:val="0AB749E5"/>
    <w:multiLevelType w:val="hybridMultilevel"/>
    <w:tmpl w:val="C19E59FC"/>
    <w:lvl w:ilvl="0" w:tplc="B308ADB4">
      <w:start w:val="1"/>
      <w:numFmt w:val="bullet"/>
      <w:pStyle w:val="TableBullet"/>
      <w:lvlText w:val="•"/>
      <w:lvlJc w:val="left"/>
      <w:pPr>
        <w:tabs>
          <w:tab w:val="num" w:pos="360"/>
        </w:tabs>
        <w:ind w:left="360" w:hanging="187"/>
      </w:pPr>
      <w:rPr>
        <w:rFonts w:ascii="Verdana" w:hAnsi="Verdana" w:cs="Times New Roman" w:hint="default"/>
        <w:b w:val="0"/>
        <w:i w:val="0"/>
        <w:color w:val="00000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A77D9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E30CC6"/>
    <w:multiLevelType w:val="hybridMultilevel"/>
    <w:tmpl w:val="EB7ED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770145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FE5FAE"/>
    <w:multiLevelType w:val="hybridMultilevel"/>
    <w:tmpl w:val="CC2E7A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61F2A39"/>
    <w:multiLevelType w:val="hybridMultilevel"/>
    <w:tmpl w:val="BCB03D3A"/>
    <w:lvl w:ilvl="0" w:tplc="28A22986">
      <w:start w:val="1"/>
      <w:numFmt w:val="bullet"/>
      <w:lvlText w:val="‣"/>
      <w:lvlJc w:val="left"/>
      <w:pPr>
        <w:ind w:left="720" w:hanging="360"/>
      </w:pPr>
      <w:rPr>
        <w:rFonts w:ascii="Arial Unicode MS" w:eastAsia="Arial Unicode MS" w:hAnsi="Arial Unicode MS" w:hint="eastAsia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7F1DB2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D6669B4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DED0D7D"/>
    <w:multiLevelType w:val="multilevel"/>
    <w:tmpl w:val="C19E59FC"/>
    <w:lvl w:ilvl="0">
      <w:start w:val="1"/>
      <w:numFmt w:val="bullet"/>
      <w:lvlText w:val="•"/>
      <w:lvlJc w:val="left"/>
      <w:pPr>
        <w:tabs>
          <w:tab w:val="num" w:pos="360"/>
        </w:tabs>
        <w:ind w:left="360" w:hanging="187"/>
      </w:pPr>
      <w:rPr>
        <w:rFonts w:ascii="Verdana" w:hAnsi="Verdana" w:cs="Times New Roman" w:hint="default"/>
        <w:b w:val="0"/>
        <w:i w:val="0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67457914">
    <w:abstractNumId w:val="1"/>
  </w:num>
  <w:num w:numId="2" w16cid:durableId="1037312479">
    <w:abstractNumId w:val="0"/>
    <w:lvlOverride w:ilvl="0">
      <w:lvl w:ilvl="0">
        <w:numFmt w:val="bullet"/>
        <w:lvlText w:val=""/>
        <w:legacy w:legacy="1" w:legacySpace="0" w:legacyIndent="198"/>
        <w:lvlJc w:val="left"/>
        <w:rPr>
          <w:rFonts w:ascii="Symbol" w:hAnsi="Symbol" w:hint="default"/>
        </w:rPr>
      </w:lvl>
    </w:lvlOverride>
  </w:num>
  <w:num w:numId="3" w16cid:durableId="112526231">
    <w:abstractNumId w:val="3"/>
  </w:num>
  <w:num w:numId="4" w16cid:durableId="781537069">
    <w:abstractNumId w:val="5"/>
  </w:num>
  <w:num w:numId="5" w16cid:durableId="192574238">
    <w:abstractNumId w:val="9"/>
  </w:num>
  <w:num w:numId="6" w16cid:durableId="5518142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12602219">
    <w:abstractNumId w:val="2"/>
  </w:num>
  <w:num w:numId="8" w16cid:durableId="452558236">
    <w:abstractNumId w:val="4"/>
  </w:num>
  <w:num w:numId="9" w16cid:durableId="55511783">
    <w:abstractNumId w:val="7"/>
  </w:num>
  <w:num w:numId="10" w16cid:durableId="2088187959">
    <w:abstractNumId w:val="8"/>
  </w:num>
  <w:num w:numId="11" w16cid:durableId="10733510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46"/>
    <w:rsid w:val="00003180"/>
    <w:rsid w:val="0000619C"/>
    <w:rsid w:val="00047B6C"/>
    <w:rsid w:val="000724F2"/>
    <w:rsid w:val="00073466"/>
    <w:rsid w:val="00076CE7"/>
    <w:rsid w:val="000857EE"/>
    <w:rsid w:val="00086084"/>
    <w:rsid w:val="00091F85"/>
    <w:rsid w:val="00092A70"/>
    <w:rsid w:val="00096B57"/>
    <w:rsid w:val="000B3E8F"/>
    <w:rsid w:val="000C612B"/>
    <w:rsid w:val="000F008A"/>
    <w:rsid w:val="000F5DE6"/>
    <w:rsid w:val="00102E27"/>
    <w:rsid w:val="00123DA6"/>
    <w:rsid w:val="001300C1"/>
    <w:rsid w:val="001450F4"/>
    <w:rsid w:val="00155BC7"/>
    <w:rsid w:val="001579F7"/>
    <w:rsid w:val="00163701"/>
    <w:rsid w:val="001669FC"/>
    <w:rsid w:val="001703C4"/>
    <w:rsid w:val="00182237"/>
    <w:rsid w:val="001832D1"/>
    <w:rsid w:val="0018337B"/>
    <w:rsid w:val="0018454A"/>
    <w:rsid w:val="00195680"/>
    <w:rsid w:val="001970E6"/>
    <w:rsid w:val="001A3105"/>
    <w:rsid w:val="001B104B"/>
    <w:rsid w:val="001E2C22"/>
    <w:rsid w:val="001F4BC7"/>
    <w:rsid w:val="00200C6B"/>
    <w:rsid w:val="00200EB0"/>
    <w:rsid w:val="002055FD"/>
    <w:rsid w:val="002271C1"/>
    <w:rsid w:val="0023296D"/>
    <w:rsid w:val="002361CA"/>
    <w:rsid w:val="002406A2"/>
    <w:rsid w:val="00254CE6"/>
    <w:rsid w:val="00282E69"/>
    <w:rsid w:val="002B10DD"/>
    <w:rsid w:val="002B5328"/>
    <w:rsid w:val="002C1639"/>
    <w:rsid w:val="002C25F3"/>
    <w:rsid w:val="002C5A87"/>
    <w:rsid w:val="002D296F"/>
    <w:rsid w:val="002D4196"/>
    <w:rsid w:val="002E128D"/>
    <w:rsid w:val="002F6724"/>
    <w:rsid w:val="00310AD6"/>
    <w:rsid w:val="003179D5"/>
    <w:rsid w:val="00317DC6"/>
    <w:rsid w:val="00326B8B"/>
    <w:rsid w:val="00330C38"/>
    <w:rsid w:val="00344564"/>
    <w:rsid w:val="00356E50"/>
    <w:rsid w:val="00370A3A"/>
    <w:rsid w:val="00384BB1"/>
    <w:rsid w:val="003951DF"/>
    <w:rsid w:val="003A13B3"/>
    <w:rsid w:val="003C2A3F"/>
    <w:rsid w:val="003C4D8B"/>
    <w:rsid w:val="003F321B"/>
    <w:rsid w:val="00407FC7"/>
    <w:rsid w:val="004130FA"/>
    <w:rsid w:val="00417DF1"/>
    <w:rsid w:val="00423B8C"/>
    <w:rsid w:val="00444B16"/>
    <w:rsid w:val="00464480"/>
    <w:rsid w:val="00470A7C"/>
    <w:rsid w:val="004727B7"/>
    <w:rsid w:val="004751C2"/>
    <w:rsid w:val="00480512"/>
    <w:rsid w:val="00484E84"/>
    <w:rsid w:val="004878E8"/>
    <w:rsid w:val="004902AC"/>
    <w:rsid w:val="00496979"/>
    <w:rsid w:val="004B2BF8"/>
    <w:rsid w:val="004D3FA1"/>
    <w:rsid w:val="004E37D0"/>
    <w:rsid w:val="004E3F78"/>
    <w:rsid w:val="004F1F81"/>
    <w:rsid w:val="0050429F"/>
    <w:rsid w:val="00524705"/>
    <w:rsid w:val="00542727"/>
    <w:rsid w:val="00551D2A"/>
    <w:rsid w:val="00566A18"/>
    <w:rsid w:val="00594E09"/>
    <w:rsid w:val="005A6E46"/>
    <w:rsid w:val="005B7632"/>
    <w:rsid w:val="005C2B2E"/>
    <w:rsid w:val="005D0C7C"/>
    <w:rsid w:val="005F44DE"/>
    <w:rsid w:val="00600D76"/>
    <w:rsid w:val="00601788"/>
    <w:rsid w:val="006067D1"/>
    <w:rsid w:val="00640215"/>
    <w:rsid w:val="00647859"/>
    <w:rsid w:val="00652F73"/>
    <w:rsid w:val="00664EDE"/>
    <w:rsid w:val="00677000"/>
    <w:rsid w:val="00697B88"/>
    <w:rsid w:val="006D64A3"/>
    <w:rsid w:val="00705F87"/>
    <w:rsid w:val="0072238D"/>
    <w:rsid w:val="007345D2"/>
    <w:rsid w:val="007354A7"/>
    <w:rsid w:val="007424B5"/>
    <w:rsid w:val="007426DF"/>
    <w:rsid w:val="00742978"/>
    <w:rsid w:val="00753800"/>
    <w:rsid w:val="0077662E"/>
    <w:rsid w:val="00792034"/>
    <w:rsid w:val="007B5731"/>
    <w:rsid w:val="007C367A"/>
    <w:rsid w:val="007C78D7"/>
    <w:rsid w:val="007D0656"/>
    <w:rsid w:val="007E0DBE"/>
    <w:rsid w:val="007E1373"/>
    <w:rsid w:val="007E4990"/>
    <w:rsid w:val="007E5B23"/>
    <w:rsid w:val="007F19C1"/>
    <w:rsid w:val="007F603E"/>
    <w:rsid w:val="008078E5"/>
    <w:rsid w:val="008156D1"/>
    <w:rsid w:val="00823B7F"/>
    <w:rsid w:val="00827D4B"/>
    <w:rsid w:val="0084249A"/>
    <w:rsid w:val="0085337B"/>
    <w:rsid w:val="008709EB"/>
    <w:rsid w:val="00870AAC"/>
    <w:rsid w:val="00874886"/>
    <w:rsid w:val="00875517"/>
    <w:rsid w:val="00884380"/>
    <w:rsid w:val="00892133"/>
    <w:rsid w:val="00894D5D"/>
    <w:rsid w:val="008A355E"/>
    <w:rsid w:val="008C02E7"/>
    <w:rsid w:val="008C06B9"/>
    <w:rsid w:val="008C1C35"/>
    <w:rsid w:val="008C4B62"/>
    <w:rsid w:val="008C6084"/>
    <w:rsid w:val="008D0194"/>
    <w:rsid w:val="008D44A2"/>
    <w:rsid w:val="008D66A3"/>
    <w:rsid w:val="008E072E"/>
    <w:rsid w:val="008F435B"/>
    <w:rsid w:val="00921FE5"/>
    <w:rsid w:val="00936B40"/>
    <w:rsid w:val="00945B66"/>
    <w:rsid w:val="00945B99"/>
    <w:rsid w:val="00961782"/>
    <w:rsid w:val="00966270"/>
    <w:rsid w:val="009671F7"/>
    <w:rsid w:val="00967694"/>
    <w:rsid w:val="009719F0"/>
    <w:rsid w:val="00973489"/>
    <w:rsid w:val="009912CF"/>
    <w:rsid w:val="00994E8A"/>
    <w:rsid w:val="00995C49"/>
    <w:rsid w:val="009A32CD"/>
    <w:rsid w:val="009A6CEF"/>
    <w:rsid w:val="009B0BA6"/>
    <w:rsid w:val="009D1AAE"/>
    <w:rsid w:val="009D7F88"/>
    <w:rsid w:val="009E6318"/>
    <w:rsid w:val="00A1294D"/>
    <w:rsid w:val="00A13628"/>
    <w:rsid w:val="00A1594F"/>
    <w:rsid w:val="00A257DC"/>
    <w:rsid w:val="00A3010A"/>
    <w:rsid w:val="00A309A7"/>
    <w:rsid w:val="00A34581"/>
    <w:rsid w:val="00A4089D"/>
    <w:rsid w:val="00A46EA2"/>
    <w:rsid w:val="00A52D88"/>
    <w:rsid w:val="00A619AD"/>
    <w:rsid w:val="00A66746"/>
    <w:rsid w:val="00A6735C"/>
    <w:rsid w:val="00A94699"/>
    <w:rsid w:val="00A966DA"/>
    <w:rsid w:val="00AA1D1F"/>
    <w:rsid w:val="00AA7BD6"/>
    <w:rsid w:val="00AB1684"/>
    <w:rsid w:val="00AB1B44"/>
    <w:rsid w:val="00AC0426"/>
    <w:rsid w:val="00AC4B8A"/>
    <w:rsid w:val="00AD18B3"/>
    <w:rsid w:val="00AE7654"/>
    <w:rsid w:val="00B0182C"/>
    <w:rsid w:val="00B04661"/>
    <w:rsid w:val="00B1034F"/>
    <w:rsid w:val="00B21092"/>
    <w:rsid w:val="00B250B6"/>
    <w:rsid w:val="00B30C46"/>
    <w:rsid w:val="00B31589"/>
    <w:rsid w:val="00B638AD"/>
    <w:rsid w:val="00B665DC"/>
    <w:rsid w:val="00B67FB3"/>
    <w:rsid w:val="00B8188E"/>
    <w:rsid w:val="00B82910"/>
    <w:rsid w:val="00B83AB5"/>
    <w:rsid w:val="00B9046F"/>
    <w:rsid w:val="00B9452F"/>
    <w:rsid w:val="00B95E66"/>
    <w:rsid w:val="00BA2205"/>
    <w:rsid w:val="00BB7625"/>
    <w:rsid w:val="00BC2037"/>
    <w:rsid w:val="00BC66BC"/>
    <w:rsid w:val="00BE5850"/>
    <w:rsid w:val="00BF116D"/>
    <w:rsid w:val="00C02E71"/>
    <w:rsid w:val="00C11D71"/>
    <w:rsid w:val="00C23184"/>
    <w:rsid w:val="00C2737A"/>
    <w:rsid w:val="00C35283"/>
    <w:rsid w:val="00C41A0F"/>
    <w:rsid w:val="00C46A59"/>
    <w:rsid w:val="00C64E21"/>
    <w:rsid w:val="00C65539"/>
    <w:rsid w:val="00C80E13"/>
    <w:rsid w:val="00C8460C"/>
    <w:rsid w:val="00C906CA"/>
    <w:rsid w:val="00C96481"/>
    <w:rsid w:val="00CC07F8"/>
    <w:rsid w:val="00CC1509"/>
    <w:rsid w:val="00CC29CB"/>
    <w:rsid w:val="00CC30AF"/>
    <w:rsid w:val="00CC315C"/>
    <w:rsid w:val="00CE71FF"/>
    <w:rsid w:val="00D05D4F"/>
    <w:rsid w:val="00D1128C"/>
    <w:rsid w:val="00D1370F"/>
    <w:rsid w:val="00D30342"/>
    <w:rsid w:val="00D35E84"/>
    <w:rsid w:val="00D71619"/>
    <w:rsid w:val="00D72E31"/>
    <w:rsid w:val="00D73630"/>
    <w:rsid w:val="00D83A23"/>
    <w:rsid w:val="00D8436C"/>
    <w:rsid w:val="00D86B68"/>
    <w:rsid w:val="00D94AFE"/>
    <w:rsid w:val="00D96035"/>
    <w:rsid w:val="00D974FD"/>
    <w:rsid w:val="00DB00D8"/>
    <w:rsid w:val="00DC6294"/>
    <w:rsid w:val="00DC74E6"/>
    <w:rsid w:val="00DD142A"/>
    <w:rsid w:val="00DD5423"/>
    <w:rsid w:val="00DD7275"/>
    <w:rsid w:val="00DF30C0"/>
    <w:rsid w:val="00DF612E"/>
    <w:rsid w:val="00E037F0"/>
    <w:rsid w:val="00E243D4"/>
    <w:rsid w:val="00E40449"/>
    <w:rsid w:val="00E43739"/>
    <w:rsid w:val="00E71F56"/>
    <w:rsid w:val="00EA19EB"/>
    <w:rsid w:val="00EC7BE2"/>
    <w:rsid w:val="00ED48C4"/>
    <w:rsid w:val="00EF7DBD"/>
    <w:rsid w:val="00F01435"/>
    <w:rsid w:val="00F117CE"/>
    <w:rsid w:val="00F126F6"/>
    <w:rsid w:val="00F2067A"/>
    <w:rsid w:val="00F21817"/>
    <w:rsid w:val="00F545A6"/>
    <w:rsid w:val="00F5629D"/>
    <w:rsid w:val="00F6071B"/>
    <w:rsid w:val="00F61FB2"/>
    <w:rsid w:val="00F73C9D"/>
    <w:rsid w:val="00F765A6"/>
    <w:rsid w:val="00F82F53"/>
    <w:rsid w:val="00FB117D"/>
    <w:rsid w:val="00FC0B2C"/>
    <w:rsid w:val="00FC501E"/>
    <w:rsid w:val="00FE00A3"/>
    <w:rsid w:val="00FE088F"/>
    <w:rsid w:val="00FE09F1"/>
    <w:rsid w:val="00FE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186FBC32"/>
  <w15:docId w15:val="{C7910DA2-435E-44E3-854B-6194277EF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66746"/>
    <w:rPr>
      <w:rFonts w:ascii="Garamond" w:hAnsi="Garamond"/>
      <w:sz w:val="22"/>
    </w:rPr>
  </w:style>
  <w:style w:type="paragraph" w:styleId="Heading3">
    <w:name w:val="heading 3"/>
    <w:basedOn w:val="Normal"/>
    <w:next w:val="Normal"/>
    <w:qFormat/>
    <w:rsid w:val="00D1128C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Section">
    <w:name w:val="Table Section"/>
    <w:basedOn w:val="Normal"/>
    <w:link w:val="TableSectionChar"/>
    <w:rsid w:val="00A66746"/>
    <w:pPr>
      <w:spacing w:before="60" w:after="60"/>
    </w:pPr>
    <w:rPr>
      <w:rFonts w:ascii="Verdana" w:hAnsi="Verdana"/>
      <w:b/>
      <w:sz w:val="16"/>
    </w:rPr>
  </w:style>
  <w:style w:type="paragraph" w:customStyle="1" w:styleId="TableBodyText">
    <w:name w:val="Table Body Text"/>
    <w:basedOn w:val="Normal"/>
    <w:rsid w:val="00A66746"/>
    <w:pPr>
      <w:spacing w:before="60" w:after="60"/>
    </w:pPr>
    <w:rPr>
      <w:rFonts w:ascii="Verdana" w:hAnsi="Verdana"/>
      <w:sz w:val="16"/>
      <w:szCs w:val="16"/>
    </w:rPr>
  </w:style>
  <w:style w:type="paragraph" w:customStyle="1" w:styleId="TableTitle">
    <w:name w:val="Table Title"/>
    <w:basedOn w:val="Normal"/>
    <w:rsid w:val="00A66746"/>
    <w:pPr>
      <w:spacing w:before="60" w:after="60"/>
    </w:pPr>
    <w:rPr>
      <w:rFonts w:ascii="Verdana" w:hAnsi="Verdana"/>
      <w:b/>
      <w:color w:val="FFFFFF"/>
      <w:sz w:val="16"/>
      <w:szCs w:val="16"/>
    </w:rPr>
  </w:style>
  <w:style w:type="paragraph" w:customStyle="1" w:styleId="TableBullet">
    <w:name w:val="Table Bullet"/>
    <w:basedOn w:val="Normal"/>
    <w:rsid w:val="00A66746"/>
    <w:pPr>
      <w:numPr>
        <w:numId w:val="1"/>
      </w:numPr>
      <w:tabs>
        <w:tab w:val="clear" w:pos="360"/>
      </w:tabs>
      <w:spacing w:before="60" w:after="60"/>
      <w:ind w:left="342" w:hanging="180"/>
    </w:pPr>
    <w:rPr>
      <w:rFonts w:ascii="Verdana" w:hAnsi="Verdana"/>
      <w:color w:val="000000"/>
      <w:sz w:val="16"/>
    </w:rPr>
  </w:style>
  <w:style w:type="table" w:styleId="TableGrid">
    <w:name w:val="Table Grid"/>
    <w:basedOn w:val="TableNormal"/>
    <w:rsid w:val="00A667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SectionChar">
    <w:name w:val="Table Section Char"/>
    <w:basedOn w:val="DefaultParagraphFont"/>
    <w:link w:val="TableSection"/>
    <w:rsid w:val="00A66746"/>
    <w:rPr>
      <w:rFonts w:ascii="Verdana" w:hAnsi="Verdana"/>
      <w:b/>
      <w:sz w:val="16"/>
      <w:lang w:val="en-US" w:eastAsia="en-US" w:bidi="ar-SA"/>
    </w:rPr>
  </w:style>
  <w:style w:type="paragraph" w:customStyle="1" w:styleId="DefaultParagraphFontParaChar">
    <w:name w:val="Default Paragraph Font Para Char"/>
    <w:basedOn w:val="Normal"/>
    <w:semiHidden/>
    <w:rsid w:val="00A66746"/>
    <w:pPr>
      <w:widowControl w:val="0"/>
      <w:spacing w:after="160" w:line="240" w:lineRule="exact"/>
    </w:pPr>
    <w:rPr>
      <w:rFonts w:ascii="Tahoma" w:hAnsi="Tahoma"/>
      <w:sz w:val="20"/>
      <w:szCs w:val="24"/>
    </w:rPr>
  </w:style>
  <w:style w:type="paragraph" w:styleId="BalloonText">
    <w:name w:val="Balloon Text"/>
    <w:basedOn w:val="Normal"/>
    <w:semiHidden/>
    <w:rsid w:val="00B665D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83AB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A52D8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52D88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D112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1128C"/>
    <w:rPr>
      <w:rFonts w:ascii="Times New Roman" w:hAnsi="Times New Roman"/>
      <w:sz w:val="20"/>
    </w:rPr>
  </w:style>
  <w:style w:type="paragraph" w:styleId="BodyText2">
    <w:name w:val="Body Text 2"/>
    <w:basedOn w:val="Normal"/>
    <w:rsid w:val="00D1128C"/>
    <w:pPr>
      <w:spacing w:after="120" w:line="480" w:lineRule="auto"/>
    </w:pPr>
    <w:rPr>
      <w:rFonts w:ascii="Times New Roman" w:hAnsi="Times New Roman"/>
      <w:sz w:val="24"/>
    </w:rPr>
  </w:style>
  <w:style w:type="paragraph" w:customStyle="1" w:styleId="Char">
    <w:name w:val="Char"/>
    <w:basedOn w:val="Normal"/>
    <w:semiHidden/>
    <w:rsid w:val="00D1128C"/>
    <w:pPr>
      <w:widowControl w:val="0"/>
      <w:spacing w:after="160" w:line="240" w:lineRule="exact"/>
    </w:pPr>
    <w:rPr>
      <w:rFonts w:ascii="Tahoma" w:hAnsi="Tahoma"/>
      <w:sz w:val="20"/>
      <w:szCs w:val="24"/>
    </w:rPr>
  </w:style>
  <w:style w:type="paragraph" w:customStyle="1" w:styleId="JCCReportCoverTitle">
    <w:name w:val="JCC Report Cover Title"/>
    <w:basedOn w:val="Normal"/>
    <w:rsid w:val="00D1128C"/>
    <w:pPr>
      <w:spacing w:line="800" w:lineRule="exact"/>
    </w:pPr>
    <w:rPr>
      <w:rFonts w:ascii="Arial Black" w:hAnsi="Arial Black"/>
      <w:spacing w:val="-30"/>
      <w:sz w:val="66"/>
      <w:szCs w:val="24"/>
    </w:rPr>
  </w:style>
  <w:style w:type="paragraph" w:customStyle="1" w:styleId="JCCReportCoverSpacer">
    <w:name w:val="JCC Report Cover Spacer"/>
    <w:basedOn w:val="Normal"/>
    <w:rsid w:val="00D1128C"/>
    <w:rPr>
      <w:rFonts w:ascii="Goudy Old Style" w:hAnsi="Goudy Old Style"/>
      <w:b/>
      <w:caps/>
      <w:spacing w:val="20"/>
      <w:sz w:val="12"/>
      <w:szCs w:val="24"/>
    </w:rPr>
  </w:style>
  <w:style w:type="paragraph" w:styleId="Revision">
    <w:name w:val="Revision"/>
    <w:hidden/>
    <w:uiPriority w:val="99"/>
    <w:semiHidden/>
    <w:rsid w:val="00551D2A"/>
    <w:rPr>
      <w:rFonts w:ascii="Garamond" w:hAnsi="Garamond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A94699"/>
    <w:rPr>
      <w:rFonts w:ascii="Garamond" w:hAnsi="Garamond"/>
      <w:sz w:val="22"/>
    </w:rPr>
  </w:style>
  <w:style w:type="paragraph" w:styleId="ListParagraph">
    <w:name w:val="List Paragraph"/>
    <w:basedOn w:val="Normal"/>
    <w:uiPriority w:val="34"/>
    <w:qFormat/>
    <w:rsid w:val="00792034"/>
    <w:pPr>
      <w:ind w:left="720"/>
    </w:pPr>
    <w:rPr>
      <w:rFonts w:ascii="Calibri" w:eastAsiaTheme="minorHAnsi" w:hAnsi="Calibri"/>
      <w:szCs w:val="22"/>
    </w:rPr>
  </w:style>
  <w:style w:type="paragraph" w:customStyle="1" w:styleId="2AutoList5">
    <w:name w:val="2AutoList5"/>
    <w:rsid w:val="008D66A3"/>
    <w:pPr>
      <w:widowControl w:val="0"/>
      <w:tabs>
        <w:tab w:val="left" w:pos="720"/>
        <w:tab w:val="left" w:pos="1440"/>
      </w:tabs>
      <w:ind w:left="1440" w:hanging="720"/>
      <w:jc w:val="both"/>
    </w:pPr>
    <w:rPr>
      <w:snapToGrid w:val="0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8D66A3"/>
    <w:rPr>
      <w:rFonts w:ascii="Garamond" w:hAnsi="Garamond"/>
      <w:sz w:val="22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55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62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#</vt:lpstr>
    </vt:vector>
  </TitlesOfParts>
  <Company>Administrative Office of the Courts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#</dc:title>
  <dc:creator>CNath</dc:creator>
  <cp:lastModifiedBy>La, Jennifer, Superior Court</cp:lastModifiedBy>
  <cp:revision>7</cp:revision>
  <cp:lastPrinted>2009-06-17T18:13:00Z</cp:lastPrinted>
  <dcterms:created xsi:type="dcterms:W3CDTF">2020-05-06T18:20:00Z</dcterms:created>
  <dcterms:modified xsi:type="dcterms:W3CDTF">2025-03-20T19:30:00Z</dcterms:modified>
</cp:coreProperties>
</file>