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8477" w14:textId="0D00A56B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</w:t>
      </w:r>
      <w:r w:rsidR="00551927">
        <w:rPr>
          <w:rFonts w:ascii="Times New Roman" w:hAnsi="Times New Roman"/>
          <w:b/>
          <w:sz w:val="24"/>
          <w:szCs w:val="24"/>
        </w:rPr>
        <w:t>0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77777777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B31589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Q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626FE" w14:textId="77777777" w:rsidR="00B963F5" w:rsidRDefault="00B963F5">
      <w:r>
        <w:separator/>
      </w:r>
    </w:p>
  </w:endnote>
  <w:endnote w:type="continuationSeparator" w:id="0">
    <w:p w14:paraId="1A740244" w14:textId="77777777" w:rsidR="00B963F5" w:rsidRDefault="00B9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5CA39" w14:textId="77777777" w:rsidR="00B963F5" w:rsidRDefault="00B963F5">
      <w:r>
        <w:separator/>
      </w:r>
    </w:p>
  </w:footnote>
  <w:footnote w:type="continuationSeparator" w:id="0">
    <w:p w14:paraId="7611C1FA" w14:textId="77777777" w:rsidR="00B963F5" w:rsidRDefault="00B9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F5397" w14:textId="659D3055" w:rsidR="00155BC7" w:rsidRDefault="00155BC7" w:rsidP="00155BC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>
      <w:t>RFP</w:t>
    </w:r>
    <w:r w:rsidRPr="0045523B">
      <w:t xml:space="preserve"> Title:</w:t>
    </w:r>
    <w:r>
      <w:t xml:space="preserve"> </w:t>
    </w:r>
    <w:r w:rsidR="00A2370C">
      <w:rPr>
        <w:i/>
        <w:color w:val="FF0000"/>
        <w:sz w:val="22"/>
        <w:szCs w:val="22"/>
      </w:rPr>
      <w:t>Audio-Video Systems and IT Equipment: Installation, Maintenance and Repair Services</w:t>
    </w:r>
  </w:p>
  <w:p w14:paraId="56A6BB18" w14:textId="3CF7AA0A" w:rsidR="00155BC7" w:rsidRPr="005A5E98" w:rsidRDefault="00155BC7" w:rsidP="00155BC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45523B">
      <w:t>RFP Number:</w:t>
    </w:r>
    <w:r w:rsidRPr="009000D1">
      <w:rPr>
        <w:color w:val="000000"/>
      </w:rPr>
      <w:t xml:space="preserve"> </w:t>
    </w:r>
    <w:r w:rsidR="00A2370C">
      <w:rPr>
        <w:i/>
        <w:color w:val="FF0000"/>
        <w:sz w:val="22"/>
        <w:szCs w:val="22"/>
      </w:rPr>
      <w:t>SC 1901.2022.1</w:t>
    </w:r>
  </w:p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2921521">
    <w:abstractNumId w:val="1"/>
  </w:num>
  <w:num w:numId="2" w16cid:durableId="1830169237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51195206">
    <w:abstractNumId w:val="3"/>
  </w:num>
  <w:num w:numId="4" w16cid:durableId="824052429">
    <w:abstractNumId w:val="5"/>
  </w:num>
  <w:num w:numId="5" w16cid:durableId="1210846102">
    <w:abstractNumId w:val="9"/>
  </w:num>
  <w:num w:numId="6" w16cid:durableId="13646679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9957977">
    <w:abstractNumId w:val="2"/>
  </w:num>
  <w:num w:numId="8" w16cid:durableId="46883399">
    <w:abstractNumId w:val="4"/>
  </w:num>
  <w:num w:numId="9" w16cid:durableId="307368885">
    <w:abstractNumId w:val="7"/>
  </w:num>
  <w:num w:numId="10" w16cid:durableId="605501109">
    <w:abstractNumId w:val="8"/>
  </w:num>
  <w:num w:numId="11" w16cid:durableId="18718710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9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370C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963F5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874C2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Hall, Kyle, Superior Court</cp:lastModifiedBy>
  <cp:revision>6</cp:revision>
  <cp:lastPrinted>2009-06-17T18:13:00Z</cp:lastPrinted>
  <dcterms:created xsi:type="dcterms:W3CDTF">2020-05-06T18:20:00Z</dcterms:created>
  <dcterms:modified xsi:type="dcterms:W3CDTF">2022-07-05T16:40:00Z</dcterms:modified>
</cp:coreProperties>
</file>